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343CC" w14:textId="77777777" w:rsidR="00AE709D" w:rsidRPr="00B66C2D" w:rsidRDefault="00AE709D" w:rsidP="008E4D63">
      <w:pPr>
        <w:tabs>
          <w:tab w:val="left" w:pos="4320"/>
        </w:tabs>
        <w:jc w:val="center"/>
        <w:rPr>
          <w:rFonts w:ascii="Comic Sans MS" w:hAnsi="Comic Sans MS"/>
          <w:sz w:val="20"/>
          <w:szCs w:val="20"/>
        </w:rPr>
      </w:pPr>
      <w:r w:rsidRPr="00B66C2D">
        <w:rPr>
          <w:rFonts w:ascii="Comic Sans MS" w:hAnsi="Comic Sans MS"/>
          <w:noProof/>
          <w:sz w:val="20"/>
          <w:szCs w:val="20"/>
        </w:rPr>
        <w:drawing>
          <wp:anchor distT="0" distB="0" distL="114935" distR="114935" simplePos="0" relativeHeight="251658240" behindDoc="1" locked="0" layoutInCell="1" allowOverlap="1" wp14:anchorId="1F2A579A" wp14:editId="366F765A">
            <wp:simplePos x="0" y="0"/>
            <wp:positionH relativeFrom="page">
              <wp:posOffset>3425638</wp:posOffset>
            </wp:positionH>
            <wp:positionV relativeFrom="paragraph">
              <wp:posOffset>-499371</wp:posOffset>
            </wp:positionV>
            <wp:extent cx="441138" cy="502024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38" cy="502024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Pr="00B66C2D">
        <w:rPr>
          <w:rFonts w:ascii="Comic Sans MS" w:hAnsi="Comic Sans MS" w:cs="Arial"/>
          <w:sz w:val="20"/>
          <w:szCs w:val="20"/>
        </w:rPr>
        <w:t>Istituto Comprensivo Statale  “A. Moscati”</w:t>
      </w:r>
    </w:p>
    <w:p w14:paraId="0C1CDFE0" w14:textId="77777777" w:rsidR="00AE709D" w:rsidRPr="00B66C2D" w:rsidRDefault="00AE709D" w:rsidP="008E4D63">
      <w:pPr>
        <w:jc w:val="center"/>
        <w:rPr>
          <w:rFonts w:ascii="Comic Sans MS" w:hAnsi="Comic Sans MS"/>
          <w:sz w:val="20"/>
          <w:szCs w:val="20"/>
        </w:rPr>
      </w:pPr>
      <w:r w:rsidRPr="00B66C2D">
        <w:rPr>
          <w:rFonts w:ascii="Comic Sans MS" w:hAnsi="Comic Sans MS"/>
          <w:sz w:val="20"/>
          <w:szCs w:val="20"/>
        </w:rPr>
        <w:t>AMBITO SA 26</w:t>
      </w:r>
    </w:p>
    <w:p w14:paraId="4AC54407" w14:textId="77777777" w:rsidR="00AE709D" w:rsidRPr="00B66C2D" w:rsidRDefault="00AE709D" w:rsidP="008E4D63">
      <w:pPr>
        <w:pStyle w:val="Titolo1"/>
        <w:tabs>
          <w:tab w:val="clear" w:pos="432"/>
          <w:tab w:val="left" w:pos="15343"/>
        </w:tabs>
        <w:spacing w:line="240" w:lineRule="atLeast"/>
        <w:ind w:firstLine="0"/>
        <w:rPr>
          <w:rFonts w:ascii="Comic Sans MS" w:hAnsi="Comic Sans MS" w:cs="Tahoma"/>
          <w:sz w:val="20"/>
        </w:rPr>
      </w:pPr>
      <w:r w:rsidRPr="00B66C2D">
        <w:rPr>
          <w:rFonts w:ascii="Comic Sans MS" w:hAnsi="Comic Sans MS" w:cs="Tahoma"/>
          <w:sz w:val="20"/>
        </w:rPr>
        <w:t>Scuola dell’Infanzia – Scuola Primaria – Scuola S.di I° grado</w:t>
      </w:r>
    </w:p>
    <w:p w14:paraId="0CCFAE77" w14:textId="77777777" w:rsidR="00AE709D" w:rsidRPr="00B66C2D" w:rsidRDefault="00AE709D" w:rsidP="008E4D63">
      <w:pPr>
        <w:tabs>
          <w:tab w:val="left" w:pos="4111"/>
        </w:tabs>
        <w:spacing w:line="240" w:lineRule="atLeast"/>
        <w:jc w:val="center"/>
        <w:rPr>
          <w:rFonts w:ascii="Comic Sans MS" w:hAnsi="Comic Sans MS" w:cs="Tahoma"/>
          <w:sz w:val="20"/>
          <w:szCs w:val="20"/>
        </w:rPr>
      </w:pPr>
      <w:r w:rsidRPr="00B66C2D">
        <w:rPr>
          <w:rFonts w:ascii="Comic Sans MS" w:hAnsi="Comic Sans MS" w:cs="Tahoma"/>
          <w:sz w:val="20"/>
          <w:szCs w:val="20"/>
        </w:rPr>
        <w:t>Via della Repubblica – 84098</w:t>
      </w:r>
      <w:r w:rsidRPr="00B66C2D">
        <w:rPr>
          <w:rFonts w:ascii="Comic Sans MS" w:hAnsi="Comic Sans MS" w:cs="Tahoma"/>
          <w:b/>
          <w:sz w:val="20"/>
          <w:szCs w:val="20"/>
        </w:rPr>
        <w:t xml:space="preserve"> PONTECAGNANO FAIANO </w:t>
      </w:r>
      <w:r w:rsidRPr="00B66C2D">
        <w:rPr>
          <w:rFonts w:ascii="Comic Sans MS" w:hAnsi="Comic Sans MS" w:cs="Tahoma"/>
          <w:sz w:val="20"/>
          <w:szCs w:val="20"/>
        </w:rPr>
        <w:t>(SA)</w:t>
      </w:r>
    </w:p>
    <w:p w14:paraId="1664D09E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  <w:lang w:val="en-US"/>
        </w:rPr>
      </w:pPr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Tel.  089201032 –    </w:t>
      </w:r>
      <w:hyperlink r:id="rId9" w:history="1">
        <w:r w:rsidR="00E62548"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www.icmoscati.edu.it</w:t>
        </w:r>
      </w:hyperlink>
    </w:p>
    <w:p w14:paraId="34A3F885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  <w:lang w:val="en-US"/>
        </w:rPr>
      </w:pPr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e-mail  </w:t>
      </w:r>
      <w:hyperlink r:id="rId10" w:history="1">
        <w:r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SAIC88800V@PEC.ISTRUZIONE.IT</w:t>
        </w:r>
      </w:hyperlink>
      <w:hyperlink r:id="rId11" w:history="1"/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/ </w:t>
      </w:r>
      <w:hyperlink r:id="rId12" w:history="1">
        <w:r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saic88800v@istruzione.it</w:t>
        </w:r>
      </w:hyperlink>
    </w:p>
    <w:p w14:paraId="1181C5DC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</w:rPr>
      </w:pPr>
      <w:r w:rsidRPr="00B66C2D">
        <w:rPr>
          <w:rFonts w:ascii="Comic Sans MS" w:hAnsi="Comic Sans MS" w:cs="Tahoma"/>
          <w:sz w:val="20"/>
          <w:szCs w:val="20"/>
        </w:rPr>
        <w:t>C.F.80028930651</w:t>
      </w:r>
    </w:p>
    <w:p w14:paraId="3A903D99" w14:textId="4DE8E8B2" w:rsidR="00870725" w:rsidRPr="00B66C2D" w:rsidRDefault="00870725" w:rsidP="00870725">
      <w:pPr>
        <w:tabs>
          <w:tab w:val="left" w:pos="4320"/>
        </w:tabs>
        <w:jc w:val="center"/>
        <w:rPr>
          <w:rFonts w:ascii="Comic Sans MS" w:hAnsi="Comic Sans MS"/>
          <w:b/>
          <w:sz w:val="20"/>
          <w:szCs w:val="20"/>
        </w:rPr>
      </w:pPr>
      <w:r w:rsidRPr="00B66C2D">
        <w:rPr>
          <w:rFonts w:ascii="Comic Sans MS" w:hAnsi="Comic Sans MS"/>
          <w:b/>
          <w:sz w:val="20"/>
          <w:szCs w:val="20"/>
        </w:rPr>
        <w:t>TABELLA A: VALUTAZIONE TITOLI</w:t>
      </w:r>
      <w:r w:rsidR="0032466E">
        <w:rPr>
          <w:rFonts w:ascii="Comic Sans MS" w:hAnsi="Comic Sans MS"/>
          <w:b/>
          <w:sz w:val="20"/>
          <w:szCs w:val="20"/>
        </w:rPr>
        <w:t xml:space="preserve"> </w:t>
      </w:r>
    </w:p>
    <w:p w14:paraId="402BE536" w14:textId="46C1858E" w:rsidR="00BA3408" w:rsidRPr="00C572E4" w:rsidRDefault="00870725" w:rsidP="00C572E4">
      <w:pPr>
        <w:tabs>
          <w:tab w:val="left" w:pos="4320"/>
        </w:tabs>
        <w:spacing w:line="276" w:lineRule="auto"/>
        <w:jc w:val="center"/>
        <w:rPr>
          <w:rFonts w:ascii="Comic Sans MS" w:hAnsi="Comic Sans MS"/>
          <w:b/>
          <w:sz w:val="20"/>
          <w:szCs w:val="20"/>
          <w:vertAlign w:val="superscript"/>
        </w:rPr>
      </w:pPr>
      <w:r w:rsidRPr="00B66C2D">
        <w:rPr>
          <w:rFonts w:ascii="Comic Sans MS" w:hAnsi="Comic Sans MS"/>
          <w:b/>
          <w:sz w:val="20"/>
          <w:szCs w:val="20"/>
        </w:rPr>
        <w:t xml:space="preserve">PERSONALE ESPERTO </w:t>
      </w:r>
      <w:r w:rsidR="0016568C" w:rsidRPr="00B66C2D">
        <w:rPr>
          <w:rFonts w:ascii="Comic Sans MS" w:hAnsi="Comic Sans MS"/>
          <w:b/>
          <w:sz w:val="20"/>
          <w:szCs w:val="20"/>
        </w:rPr>
        <w:t>INTERNO</w:t>
      </w:r>
      <w:r w:rsidR="00C572E4">
        <w:rPr>
          <w:rFonts w:ascii="Comic Sans MS" w:hAnsi="Comic Sans MS"/>
          <w:b/>
          <w:sz w:val="20"/>
          <w:szCs w:val="20"/>
        </w:rPr>
        <w:t xml:space="preserve">/ESTERNO </w:t>
      </w:r>
    </w:p>
    <w:tbl>
      <w:tblPr>
        <w:tblW w:w="46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6"/>
        <w:gridCol w:w="3978"/>
        <w:gridCol w:w="1892"/>
        <w:gridCol w:w="1254"/>
        <w:gridCol w:w="1262"/>
      </w:tblGrid>
      <w:tr w:rsidR="00B66C2D" w:rsidRPr="00B66C2D" w14:paraId="584D3D5B" w14:textId="77777777" w:rsidTr="0032466E">
        <w:trPr>
          <w:trHeight w:val="445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F051CD6" w14:textId="77777777" w:rsidR="00B66C2D" w:rsidRPr="00B66C2D" w:rsidRDefault="00B66C2D" w:rsidP="00BA28A2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  <w:t>N</w:t>
            </w:r>
          </w:p>
        </w:tc>
        <w:tc>
          <w:tcPr>
            <w:tcW w:w="3984" w:type="dxa"/>
            <w:gridSpan w:val="2"/>
            <w:vMerge w:val="restart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32301DE0" w14:textId="77777777" w:rsidR="0016568C" w:rsidRDefault="00B66C2D" w:rsidP="00BA3408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TITOLI DI STUDIO/CULTURALI </w:t>
            </w:r>
          </w:p>
          <w:p w14:paraId="7AF6F602" w14:textId="77777777" w:rsidR="00B66C2D" w:rsidRPr="00B66C2D" w:rsidRDefault="0016568C" w:rsidP="00BA3408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Attinenti alla tipologia di intervento</w:t>
            </w:r>
            <w:r w:rsidR="00B66C2D"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6F48B08C" w14:textId="77777777" w:rsidR="00B66C2D" w:rsidRPr="00B66C2D" w:rsidRDefault="0016568C" w:rsidP="00BA3408">
            <w:pPr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(</w:t>
            </w:r>
            <w:r w:rsidR="00B66C2D"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E’ valutato solo il titolo più favorevole)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2A9D495" w14:textId="3D129044" w:rsidR="00B66C2D" w:rsidRPr="00B66C2D" w:rsidRDefault="00B66C2D" w:rsidP="00F7369F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MAX 1</w:t>
            </w:r>
            <w:r w:rsidR="00F7369F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8</w:t>
            </w: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PUNTI</w:t>
            </w:r>
          </w:p>
        </w:tc>
      </w:tr>
      <w:tr w:rsidR="0016568C" w:rsidRPr="00B66C2D" w14:paraId="2FFF7B10" w14:textId="77777777" w:rsidTr="0032466E">
        <w:trPr>
          <w:trHeight w:val="330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637B51C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vMerge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22BBFF9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2370944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Punteggi per voce </w:t>
            </w:r>
          </w:p>
        </w:tc>
        <w:tc>
          <w:tcPr>
            <w:tcW w:w="1254" w:type="dxa"/>
            <w:shd w:val="clear" w:color="auto" w:fill="FFFFFF" w:themeFill="background1"/>
          </w:tcPr>
          <w:p w14:paraId="30F4C241" w14:textId="77777777" w:rsidR="0016568C" w:rsidRDefault="00ED4FC8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  <w:r w:rsidR="0016568C">
              <w:rPr>
                <w:rFonts w:ascii="Comic Sans MS" w:hAnsi="Comic Sans MS"/>
              </w:rPr>
              <w:t>uto</w:t>
            </w:r>
          </w:p>
          <w:p w14:paraId="38CD1161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</w:t>
            </w:r>
            <w:r w:rsidRPr="00B66C2D">
              <w:rPr>
                <w:rFonts w:ascii="Comic Sans MS" w:hAnsi="Comic Sans MS"/>
              </w:rPr>
              <w:t xml:space="preserve">alutazione </w:t>
            </w:r>
          </w:p>
        </w:tc>
        <w:tc>
          <w:tcPr>
            <w:tcW w:w="1262" w:type="dxa"/>
            <w:shd w:val="clear" w:color="auto" w:fill="FFFFFF" w:themeFill="background1"/>
          </w:tcPr>
          <w:p w14:paraId="2E2080F1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Valutazione a cura dell’Istituto</w:t>
            </w:r>
          </w:p>
        </w:tc>
      </w:tr>
      <w:tr w:rsidR="0016568C" w:rsidRPr="00B66C2D" w14:paraId="02C9BC3A" w14:textId="77777777" w:rsidTr="0032466E">
        <w:trPr>
          <w:trHeight w:val="427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720E2A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43A46308" w14:textId="77777777" w:rsidR="0016568C" w:rsidRDefault="0016568C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Laurea quadriennale o magistrale  specifica </w:t>
            </w:r>
          </w:p>
          <w:p w14:paraId="14780AA4" w14:textId="77777777" w:rsidR="0016568C" w:rsidRPr="00B66C2D" w:rsidRDefault="0016568C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attinente la tipologia di intervento )</w:t>
            </w:r>
            <w:r w:rsidR="00ED4FC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C3CFC2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  <w:p w14:paraId="2AA28EC8" w14:textId="77777777" w:rsidR="0016568C" w:rsidRPr="00B66C2D" w:rsidRDefault="0016568C" w:rsidP="0016568C">
            <w:pPr>
              <w:rPr>
                <w:sz w:val="20"/>
                <w:szCs w:val="20"/>
              </w:rPr>
            </w:pPr>
          </w:p>
          <w:p w14:paraId="394C58FC" w14:textId="77777777" w:rsidR="0016568C" w:rsidRPr="00B66C2D" w:rsidRDefault="0016568C" w:rsidP="0016568C">
            <w:pPr>
              <w:rPr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shd w:val="clear" w:color="auto" w:fill="D9D9D9" w:themeFill="background1" w:themeFillShade="D9"/>
          </w:tcPr>
          <w:p w14:paraId="40FE9C9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6788CE9B" w14:textId="77777777" w:rsidTr="0032466E">
        <w:trPr>
          <w:trHeight w:val="19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046A41C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1129201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Votazione 110 e lode </w:t>
            </w:r>
          </w:p>
        </w:tc>
        <w:tc>
          <w:tcPr>
            <w:tcW w:w="1892" w:type="dxa"/>
            <w:shd w:val="clear" w:color="auto" w:fill="FFFFFF" w:themeFill="background1"/>
          </w:tcPr>
          <w:p w14:paraId="4077F3F3" w14:textId="7D63A877" w:rsidR="0016568C" w:rsidRPr="00B66C2D" w:rsidRDefault="0016568C" w:rsidP="00F7369F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</w:t>
            </w:r>
            <w:r w:rsidR="00F736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54D684F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44B825A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5C64501A" w14:textId="77777777" w:rsidTr="0032466E">
        <w:trPr>
          <w:trHeight w:val="31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66AFBD6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14BE6F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110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67E810E7" w14:textId="65C2EDD4" w:rsidR="0016568C" w:rsidRPr="00B66C2D" w:rsidRDefault="0016568C" w:rsidP="00F7369F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</w:t>
            </w:r>
            <w:r w:rsidR="00F7369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4CDD6E32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65D94CCD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3C5B13CB" w14:textId="77777777" w:rsidTr="0032466E">
        <w:trPr>
          <w:trHeight w:val="26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F61EA6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3A6A8660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da 101 a 109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23B1EE9D" w14:textId="77777777" w:rsidR="0016568C" w:rsidRPr="00B66C2D" w:rsidRDefault="0016568C" w:rsidP="0016568C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7C1BB96D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4EA573DF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6134C0C7" w14:textId="77777777" w:rsidTr="0032466E">
        <w:trPr>
          <w:trHeight w:val="271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D132E2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3DEA573" w14:textId="77777777" w:rsidR="0016568C" w:rsidRPr="00B66C2D" w:rsidRDefault="0016568C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da 91 a 100</w:t>
            </w:r>
            <w:r w:rsidR="00BA340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7F7DFC59" w14:textId="77777777" w:rsidR="0016568C" w:rsidRPr="00B66C2D" w:rsidRDefault="0016568C" w:rsidP="00BA3408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12</w:t>
            </w:r>
            <w:r w:rsidR="00BA34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1F46DECA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7CDDB9FB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4A4E9FB1" w14:textId="77777777" w:rsidTr="0032466E">
        <w:trPr>
          <w:trHeight w:val="277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FD47007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3DA9F4C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inferiore a 91</w:t>
            </w:r>
            <w:r w:rsidR="00BA340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051E0FE3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t>11</w:t>
            </w:r>
          </w:p>
        </w:tc>
        <w:tc>
          <w:tcPr>
            <w:tcW w:w="1254" w:type="dxa"/>
            <w:shd w:val="clear" w:color="auto" w:fill="FFFFFF" w:themeFill="background1"/>
          </w:tcPr>
          <w:p w14:paraId="6D5432CE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522E03A5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32466E" w:rsidRPr="00B66C2D" w14:paraId="0EC22213" w14:textId="77777777" w:rsidTr="0032466E">
        <w:trPr>
          <w:trHeight w:val="278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5511F78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4311416" w14:textId="195C353C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</w:t>
            </w:r>
            <w:r w:rsidR="0032466E" w:rsidRPr="00B66C2D">
              <w:rPr>
                <w:rFonts w:ascii="Comic Sans MS" w:hAnsi="Comic Sans MS"/>
              </w:rPr>
              <w:t xml:space="preserve">aurea quadriennale o magistrale </w:t>
            </w:r>
          </w:p>
          <w:p w14:paraId="79DC737E" w14:textId="15D6D8D9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947B15F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8 </w:t>
            </w:r>
          </w:p>
          <w:p w14:paraId="6E6C4214" w14:textId="30142A18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54" w:type="dxa"/>
            <w:vMerge w:val="restart"/>
            <w:shd w:val="clear" w:color="auto" w:fill="FFFFFF" w:themeFill="background1"/>
          </w:tcPr>
          <w:p w14:paraId="4A2FFECA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vMerge w:val="restart"/>
            <w:shd w:val="clear" w:color="auto" w:fill="FFFFFF" w:themeFill="background1"/>
          </w:tcPr>
          <w:p w14:paraId="2E4E593C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32466E" w:rsidRPr="00B66C2D" w14:paraId="77A5BFA8" w14:textId="77777777" w:rsidTr="0032466E">
        <w:trPr>
          <w:trHeight w:val="277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BAF7EB4" w14:textId="77777777" w:rsidR="0032466E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69CA080" w14:textId="6FAB8F9C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</w:t>
            </w:r>
            <w:r w:rsidRPr="00B66C2D">
              <w:rPr>
                <w:rFonts w:ascii="Comic Sans MS" w:hAnsi="Comic Sans MS"/>
              </w:rPr>
              <w:t>aurea quadriennale o magistrale</w:t>
            </w:r>
            <w:r>
              <w:rPr>
                <w:rFonts w:ascii="Comic Sans MS" w:hAnsi="Comic Sans MS"/>
              </w:rPr>
              <w:t xml:space="preserve"> con lode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1C6118F" w14:textId="109FAB1F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</w:tc>
        <w:tc>
          <w:tcPr>
            <w:tcW w:w="1254" w:type="dxa"/>
            <w:vMerge/>
            <w:shd w:val="clear" w:color="auto" w:fill="FFFFFF" w:themeFill="background1"/>
          </w:tcPr>
          <w:p w14:paraId="069C8A99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vMerge/>
            <w:shd w:val="clear" w:color="auto" w:fill="FFFFFF" w:themeFill="background1"/>
          </w:tcPr>
          <w:p w14:paraId="3E7DB56C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2B54BE21" w14:textId="77777777" w:rsidTr="0032466E">
        <w:trPr>
          <w:trHeight w:val="279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8A1ED1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7129D46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Laurea triennale 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7028463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7</w:t>
            </w:r>
          </w:p>
        </w:tc>
        <w:tc>
          <w:tcPr>
            <w:tcW w:w="1254" w:type="dxa"/>
            <w:shd w:val="clear" w:color="auto" w:fill="FFFFFF" w:themeFill="background1"/>
          </w:tcPr>
          <w:p w14:paraId="5419B5BE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795E223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0D6FD8FE" w14:textId="77777777" w:rsidTr="0032466E">
        <w:trPr>
          <w:trHeight w:val="345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D0EB98C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68F12D96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Diploma scuola secondaria di II grado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76ECBE8" w14:textId="2A8D2D52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5 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14:paraId="409132C9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14:paraId="1D56290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05FD3902" w14:textId="77777777" w:rsidTr="00F7369F">
        <w:trPr>
          <w:trHeight w:val="295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6E442A5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4DDD7A86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ALTRI TITOLI CULTURALI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4B24491" w14:textId="0F6FBCD1" w:rsidR="00BA3408" w:rsidRPr="00F7369F" w:rsidRDefault="00BA3408" w:rsidP="00C31D2B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  <w:r w:rsidRPr="00F7369F">
              <w:rPr>
                <w:rFonts w:ascii="Comic Sans MS" w:hAnsi="Comic Sans MS"/>
                <w:b/>
              </w:rPr>
              <w:t>MAX 1</w:t>
            </w:r>
            <w:r w:rsidR="00C31D2B">
              <w:rPr>
                <w:rFonts w:ascii="Comic Sans MS" w:hAnsi="Comic Sans MS"/>
                <w:b/>
              </w:rPr>
              <w:t>8</w:t>
            </w:r>
            <w:r w:rsidRPr="00F7369F">
              <w:rPr>
                <w:rFonts w:ascii="Comic Sans MS" w:hAnsi="Comic Sans MS"/>
                <w:b/>
              </w:rPr>
              <w:t xml:space="preserve"> PUNTI</w:t>
            </w:r>
          </w:p>
        </w:tc>
      </w:tr>
      <w:tr w:rsidR="00ED4FC8" w:rsidRPr="00B66C2D" w14:paraId="356B0927" w14:textId="77777777" w:rsidTr="0032466E">
        <w:trPr>
          <w:trHeight w:val="54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E80BC65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BC85127" w14:textId="77777777" w:rsidR="00ED4FC8" w:rsidRPr="00B66C2D" w:rsidRDefault="00ED4FC8" w:rsidP="00ED4FC8">
            <w:pPr>
              <w:pStyle w:val="Nessunaspaziatura"/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EDDEC35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Punteggi per voce </w:t>
            </w:r>
          </w:p>
        </w:tc>
        <w:tc>
          <w:tcPr>
            <w:tcW w:w="1254" w:type="dxa"/>
            <w:shd w:val="clear" w:color="auto" w:fill="FFFFFF" w:themeFill="background1"/>
          </w:tcPr>
          <w:p w14:paraId="42BB7915" w14:textId="77777777" w:rsidR="00ED4FC8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Auto</w:t>
            </w:r>
          </w:p>
          <w:p w14:paraId="2D20ED93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</w:t>
            </w:r>
            <w:r w:rsidRPr="00B66C2D">
              <w:rPr>
                <w:rFonts w:ascii="Comic Sans MS" w:hAnsi="Comic Sans MS"/>
              </w:rPr>
              <w:t xml:space="preserve">alutazione </w:t>
            </w:r>
          </w:p>
        </w:tc>
        <w:tc>
          <w:tcPr>
            <w:tcW w:w="1262" w:type="dxa"/>
            <w:shd w:val="clear" w:color="auto" w:fill="FFFFFF" w:themeFill="background1"/>
          </w:tcPr>
          <w:p w14:paraId="6346FD29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Valutazione a cura dell’Istituto</w:t>
            </w:r>
          </w:p>
        </w:tc>
      </w:tr>
      <w:tr w:rsidR="00ED4FC8" w:rsidRPr="00B66C2D" w14:paraId="62620E5D" w14:textId="77777777" w:rsidTr="0032466E">
        <w:trPr>
          <w:trHeight w:val="54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64AEF4A" w14:textId="65195A2C" w:rsidR="00ED4FC8" w:rsidRPr="00B66C2D" w:rsidRDefault="00C31D2B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3CAC6B8" w14:textId="2181FFB4" w:rsidR="00ED4FC8" w:rsidRPr="00B66C2D" w:rsidRDefault="00F7369F" w:rsidP="00F7369F">
            <w:pPr>
              <w:pStyle w:val="Nessunaspaziatura"/>
            </w:pPr>
            <w:r>
              <w:rPr>
                <w:rFonts w:ascii="Comic Sans MS" w:hAnsi="Comic Sans MS"/>
              </w:rPr>
              <w:t xml:space="preserve">Altra laurea non indicata al punto 1 </w:t>
            </w:r>
            <w:r w:rsidR="00ED4FC8" w:rsidRPr="0032466E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5365CB4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6</w:t>
            </w:r>
          </w:p>
        </w:tc>
        <w:tc>
          <w:tcPr>
            <w:tcW w:w="1254" w:type="dxa"/>
            <w:shd w:val="clear" w:color="auto" w:fill="FFFFFF" w:themeFill="background1"/>
          </w:tcPr>
          <w:p w14:paraId="418F59C1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3731E66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7222DF02" w14:textId="77777777" w:rsidTr="0032466E">
        <w:trPr>
          <w:trHeight w:val="527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34DCBB2" w14:textId="14EB89D7" w:rsidR="00ED4FC8" w:rsidRPr="00B66C2D" w:rsidRDefault="00C31D2B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A8C2EE0" w14:textId="653D2BC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Master di I livello, specializzazio</w:t>
            </w:r>
            <w:r w:rsidR="00F7369F">
              <w:rPr>
                <w:rFonts w:ascii="Comic Sans MS" w:hAnsi="Comic Sans MS"/>
              </w:rPr>
              <w:t>ne e perfezionamento annuale  (</w:t>
            </w:r>
            <w:r w:rsidRPr="00B66C2D">
              <w:rPr>
                <w:rFonts w:ascii="Comic Sans MS" w:hAnsi="Comic Sans MS"/>
              </w:rPr>
              <w:t>attinente la tipologia di intervento)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EEF1E98" w14:textId="52001E50" w:rsidR="00ED4FC8" w:rsidRPr="00B66C2D" w:rsidRDefault="0032466E" w:rsidP="00E04437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 (</w:t>
            </w:r>
            <w:r w:rsidR="00ED4FC8" w:rsidRPr="00B66C2D">
              <w:rPr>
                <w:rFonts w:ascii="Comic Sans MS" w:hAnsi="Comic Sans MS"/>
              </w:rPr>
              <w:t>per ogni titolo fino a un ma</w:t>
            </w:r>
            <w:r w:rsidR="00E04437">
              <w:rPr>
                <w:rFonts w:ascii="Comic Sans MS" w:hAnsi="Comic Sans MS"/>
              </w:rPr>
              <w:t>x</w:t>
            </w:r>
            <w:r w:rsidR="00ED4FC8" w:rsidRPr="00B66C2D">
              <w:rPr>
                <w:rFonts w:ascii="Comic Sans MS" w:hAnsi="Comic Sans MS"/>
              </w:rPr>
              <w:t xml:space="preserve"> di 4 punti) totale 4 </w:t>
            </w:r>
          </w:p>
        </w:tc>
        <w:tc>
          <w:tcPr>
            <w:tcW w:w="1254" w:type="dxa"/>
            <w:shd w:val="clear" w:color="auto" w:fill="FFFFFF" w:themeFill="background1"/>
          </w:tcPr>
          <w:p w14:paraId="4675882E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5F63A2F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2132AB32" w14:textId="77777777" w:rsidTr="00F7369F">
        <w:trPr>
          <w:trHeight w:val="801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ED249EF" w14:textId="304434F4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46B398E" w14:textId="77777777" w:rsidR="00ED4FC8" w:rsidRPr="00B66C2D" w:rsidRDefault="00ED4FC8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Master di II livello, specializzazione e perfezionamento pluriennale  ( attinente la tipologia di intervento)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5A3A7FA" w14:textId="77777777" w:rsidR="00ED4FC8" w:rsidRDefault="00ED4FC8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4 (per ogni titolo fino a un ma</w:t>
            </w:r>
            <w:r w:rsidR="00E04437">
              <w:rPr>
                <w:rFonts w:ascii="Comic Sans MS" w:hAnsi="Comic Sans MS"/>
              </w:rPr>
              <w:t>x</w:t>
            </w:r>
            <w:r w:rsidRPr="00B66C2D">
              <w:rPr>
                <w:rFonts w:ascii="Comic Sans MS" w:hAnsi="Comic Sans MS"/>
              </w:rPr>
              <w:t xml:space="preserve"> di 8 punti) totale 8 </w:t>
            </w:r>
          </w:p>
          <w:p w14:paraId="408BCD5C" w14:textId="77777777" w:rsidR="00101F2D" w:rsidRPr="00B66C2D" w:rsidRDefault="00101F2D" w:rsidP="00F7369F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54" w:type="dxa"/>
            <w:shd w:val="clear" w:color="auto" w:fill="FFFFFF" w:themeFill="background1"/>
          </w:tcPr>
          <w:p w14:paraId="4E5214EB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DF954B0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7DABABA7" w14:textId="77777777" w:rsidTr="00F7369F">
        <w:trPr>
          <w:trHeight w:val="262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FDE6D0A" w14:textId="77777777" w:rsidR="00BA3408" w:rsidRPr="00B66C2D" w:rsidRDefault="00BA3408" w:rsidP="00BA3408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2DE53E4" w14:textId="77777777" w:rsidR="00BA3408" w:rsidRDefault="00BA3408" w:rsidP="00F7369F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t>ALTRI TITOLI/COMPETENZE</w:t>
            </w:r>
          </w:p>
          <w:p w14:paraId="0309E43D" w14:textId="6E8E018E" w:rsidR="00F7369F" w:rsidRPr="00B66C2D" w:rsidRDefault="00F7369F" w:rsidP="00F7369F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lastRenderedPageBreak/>
              <w:t>(titoli rilasciati da Enti di formazione accreditati dal MI)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D85B634" w14:textId="57E4DB4C" w:rsidR="00BA3408" w:rsidRPr="00B66C2D" w:rsidRDefault="00BA3408" w:rsidP="00F7369F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lastRenderedPageBreak/>
              <w:t>MAX 40 PUNTI</w:t>
            </w:r>
          </w:p>
        </w:tc>
      </w:tr>
      <w:tr w:rsidR="00ED4FC8" w:rsidRPr="00B66C2D" w14:paraId="7343E0BA" w14:textId="77777777" w:rsidTr="0032466E">
        <w:trPr>
          <w:trHeight w:val="399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DE51071" w14:textId="5C0AAA03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7B492C0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Competenze informatiche certificate (ECDL Eipass-Lim o equivaleti) (Enti riconosciuti dal MIUR).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056E7F1C" w14:textId="77777777" w:rsidR="00ED4FC8" w:rsidRPr="00B66C2D" w:rsidRDefault="00ED4FC8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(per ogni</w:t>
            </w:r>
            <w:r w:rsidR="00E04437">
              <w:rPr>
                <w:rFonts w:ascii="Comic Sans MS" w:hAnsi="Comic Sans MS"/>
              </w:rPr>
              <w:t xml:space="preserve"> certificazione fino a un max</w:t>
            </w:r>
            <w:r w:rsidRPr="00B66C2D">
              <w:rPr>
                <w:rFonts w:ascii="Comic Sans MS" w:hAnsi="Comic Sans MS"/>
              </w:rPr>
              <w:t xml:space="preserve"> di 8  punti) totale 8</w:t>
            </w:r>
          </w:p>
        </w:tc>
        <w:tc>
          <w:tcPr>
            <w:tcW w:w="1254" w:type="dxa"/>
            <w:shd w:val="clear" w:color="auto" w:fill="FFFFFF" w:themeFill="background1"/>
          </w:tcPr>
          <w:p w14:paraId="7B0F00DA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09A0A76E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3138BD4C" w14:textId="77777777" w:rsidTr="0032466E">
        <w:trPr>
          <w:trHeight w:val="805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E114180" w14:textId="64003D2E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70A7DC7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Competenze linguistiche certificate*</w:t>
            </w:r>
          </w:p>
          <w:p w14:paraId="7888108F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 (Enti riconosciuti dal MIUR).</w:t>
            </w:r>
          </w:p>
          <w:p w14:paraId="16F032EA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solo per moduli formativi di lingua inglese)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7DE0351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C2   8 punti</w:t>
            </w:r>
          </w:p>
          <w:p w14:paraId="3B31F8C4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C1    6 punti</w:t>
            </w:r>
          </w:p>
          <w:p w14:paraId="072155D7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B2   4 punti</w:t>
            </w:r>
          </w:p>
          <w:p w14:paraId="24E6DC65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B1    2  punti</w:t>
            </w:r>
          </w:p>
        </w:tc>
        <w:tc>
          <w:tcPr>
            <w:tcW w:w="1254" w:type="dxa"/>
            <w:shd w:val="clear" w:color="auto" w:fill="FFFFFF" w:themeFill="background1"/>
          </w:tcPr>
          <w:p w14:paraId="47A1C683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44975CB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5E48FF3F" w14:textId="77777777" w:rsidTr="0032466E">
        <w:trPr>
          <w:trHeight w:val="1086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8C2CA33" w14:textId="17193719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3D3EC35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Titoli/certificazioni coerenti con i percorsi di Educazione motoria e sport</w:t>
            </w:r>
          </w:p>
          <w:p w14:paraId="44197363" w14:textId="6C78457F" w:rsidR="00E04437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="00E04437" w:rsidRPr="00B66C2D">
              <w:rPr>
                <w:rFonts w:ascii="Comic Sans MS" w:hAnsi="Comic Sans MS"/>
              </w:rPr>
              <w:t>solo per moduli formativi di educazione motoria e sport)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F6C7768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</w:t>
            </w:r>
            <w:r>
              <w:rPr>
                <w:rFonts w:ascii="Comic Sans MS" w:hAnsi="Comic Sans MS"/>
              </w:rPr>
              <w:t>er ogni titolo fino a un max</w:t>
            </w:r>
            <w:r w:rsidRPr="00B66C2D">
              <w:rPr>
                <w:rFonts w:ascii="Comic Sans MS" w:hAnsi="Comic Sans MS"/>
              </w:rPr>
              <w:t xml:space="preserve"> di 8 punti) totale 8 </w:t>
            </w:r>
          </w:p>
        </w:tc>
        <w:tc>
          <w:tcPr>
            <w:tcW w:w="1254" w:type="dxa"/>
            <w:shd w:val="clear" w:color="auto" w:fill="FFFFFF" w:themeFill="background1"/>
          </w:tcPr>
          <w:p w14:paraId="1F2D8D7A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19939BE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3E1CA795" w14:textId="77777777" w:rsidTr="0032466E">
        <w:trPr>
          <w:trHeight w:val="1108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174E9D5" w14:textId="2ED5A5ED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79E039A" w14:textId="2F86D677" w:rsidR="00E04437" w:rsidRPr="00B66C2D" w:rsidRDefault="00E04437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Titoli/certificazioni coerenti con i percorsi di Educazione sonoro-corale-musicale </w:t>
            </w:r>
            <w:r w:rsidR="00F7369F"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solo per moduli formativi di educazione sonoro-canoro-musicale)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23FCE5C4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</w:t>
            </w:r>
            <w:r>
              <w:rPr>
                <w:rFonts w:ascii="Comic Sans MS" w:hAnsi="Comic Sans MS"/>
              </w:rPr>
              <w:t>er ogni titolo fino a un max</w:t>
            </w:r>
            <w:r w:rsidRPr="00B66C2D">
              <w:rPr>
                <w:rFonts w:ascii="Comic Sans MS" w:hAnsi="Comic Sans MS"/>
              </w:rPr>
              <w:t xml:space="preserve"> di 8 punti)</w:t>
            </w:r>
            <w:r>
              <w:rPr>
                <w:rFonts w:ascii="Comic Sans MS" w:hAnsi="Comic Sans MS"/>
              </w:rPr>
              <w:t xml:space="preserve"> </w:t>
            </w:r>
            <w:r w:rsidRPr="00B66C2D">
              <w:rPr>
                <w:rFonts w:ascii="Comic Sans MS" w:hAnsi="Comic Sans MS"/>
              </w:rPr>
              <w:t xml:space="preserve">totale 8 </w:t>
            </w:r>
          </w:p>
        </w:tc>
        <w:tc>
          <w:tcPr>
            <w:tcW w:w="1254" w:type="dxa"/>
            <w:shd w:val="clear" w:color="auto" w:fill="FFFFFF" w:themeFill="background1"/>
          </w:tcPr>
          <w:p w14:paraId="38075A3C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0D1D74F6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0A6F5601" w14:textId="77777777" w:rsidTr="0032466E">
        <w:trPr>
          <w:trHeight w:val="94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C55CB07" w14:textId="446DE6E1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325ACBD2" w14:textId="6D8729C1" w:rsidR="00E04437" w:rsidRPr="00B66C2D" w:rsidRDefault="00E04437" w:rsidP="00C31D2B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Corsi di formazione  coerenti con la tipologia di intervento min 25 h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04A0FED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(per ogni corso</w:t>
            </w:r>
            <w:r>
              <w:rPr>
                <w:rFonts w:ascii="Comic Sans MS" w:hAnsi="Comic Sans MS"/>
              </w:rPr>
              <w:t xml:space="preserve"> fino a un max di 8 punti) </w:t>
            </w:r>
            <w:r w:rsidRPr="00B66C2D">
              <w:rPr>
                <w:rFonts w:ascii="Comic Sans MS" w:hAnsi="Comic Sans MS"/>
              </w:rPr>
              <w:t xml:space="preserve">totale </w:t>
            </w:r>
            <w:r>
              <w:rPr>
                <w:rFonts w:ascii="Comic Sans MS" w:hAnsi="Comic Sans MS"/>
              </w:rPr>
              <w:t>8</w:t>
            </w:r>
            <w:r w:rsidRPr="00B66C2D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1451F2BB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6D9BE89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43D7B516" w14:textId="77777777" w:rsidTr="0032466E">
        <w:trPr>
          <w:trHeight w:val="18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C431BBC" w14:textId="77777777" w:rsidR="00BA3408" w:rsidRPr="00B66C2D" w:rsidRDefault="00BA3408" w:rsidP="00BA3408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58BDE0D" w14:textId="77777777" w:rsidR="00BA3408" w:rsidRPr="00B66C2D" w:rsidRDefault="00BA3408" w:rsidP="00BA3408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t>TITOLI PROFESSIONALI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1D28226" w14:textId="44953DEC" w:rsidR="00BA3408" w:rsidRPr="00B66C2D" w:rsidRDefault="00BA3408" w:rsidP="00C31D2B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MAX 1</w:t>
            </w:r>
            <w:r w:rsidR="00C31D2B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4</w:t>
            </w: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PUNTI</w:t>
            </w:r>
          </w:p>
        </w:tc>
      </w:tr>
      <w:tr w:rsidR="00E04437" w:rsidRPr="00B66C2D" w14:paraId="064A833A" w14:textId="77777777" w:rsidTr="0032466E">
        <w:trPr>
          <w:trHeight w:val="66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54AD932" w14:textId="59A5D9B7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37B2296" w14:textId="3A80DA5E" w:rsidR="00E04437" w:rsidRPr="00B66C2D" w:rsidRDefault="00E04437" w:rsidP="00C31D2B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Esperienze professionali</w:t>
            </w:r>
            <w:r w:rsidR="00C31D2B">
              <w:rPr>
                <w:rFonts w:ascii="Comic Sans MS" w:hAnsi="Comic Sans MS"/>
              </w:rPr>
              <w:t xml:space="preserve">/incarichi </w:t>
            </w:r>
            <w:r w:rsidRPr="00B66C2D">
              <w:rPr>
                <w:rFonts w:ascii="Comic Sans MS" w:hAnsi="Comic Sans MS"/>
              </w:rPr>
              <w:t xml:space="preserve"> attinenti </w:t>
            </w:r>
            <w:r w:rsidR="00C31D2B">
              <w:rPr>
                <w:rFonts w:ascii="Comic Sans MS" w:hAnsi="Comic Sans MS"/>
              </w:rPr>
              <w:t>al</w:t>
            </w:r>
            <w:r w:rsidRPr="00B66C2D">
              <w:rPr>
                <w:rFonts w:ascii="Comic Sans MS" w:hAnsi="Comic Sans MS"/>
              </w:rPr>
              <w:t xml:space="preserve">la tipologia di intervento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5EAC304" w14:textId="0556F6DF" w:rsidR="00E04437" w:rsidRPr="00B66C2D" w:rsidRDefault="00C31D2B" w:rsidP="00C31D2B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 </w:t>
            </w:r>
            <w:r w:rsidR="00E04437">
              <w:rPr>
                <w:rFonts w:ascii="Comic Sans MS" w:hAnsi="Comic Sans MS"/>
              </w:rPr>
              <w:t>(</w:t>
            </w:r>
            <w:r w:rsidR="00E04437" w:rsidRPr="00B66C2D">
              <w:rPr>
                <w:rFonts w:ascii="Comic Sans MS" w:hAnsi="Comic Sans MS"/>
              </w:rPr>
              <w:t>per ogni esperienza fino a ma</w:t>
            </w:r>
            <w:r w:rsidR="00E04437">
              <w:rPr>
                <w:rFonts w:ascii="Comic Sans MS" w:hAnsi="Comic Sans MS"/>
              </w:rPr>
              <w:t>x</w:t>
            </w:r>
            <w:r w:rsidR="00E04437" w:rsidRPr="00B66C2D">
              <w:rPr>
                <w:rFonts w:ascii="Comic Sans MS" w:hAnsi="Comic Sans MS"/>
              </w:rPr>
              <w:t xml:space="preserve"> di 1</w:t>
            </w:r>
            <w:r>
              <w:rPr>
                <w:rFonts w:ascii="Comic Sans MS" w:hAnsi="Comic Sans MS"/>
              </w:rPr>
              <w:t>4</w:t>
            </w:r>
            <w:r w:rsidR="00E04437" w:rsidRPr="00B66C2D">
              <w:rPr>
                <w:rFonts w:ascii="Comic Sans MS" w:hAnsi="Comic Sans MS"/>
              </w:rPr>
              <w:t xml:space="preserve"> punti) </w:t>
            </w:r>
          </w:p>
        </w:tc>
        <w:tc>
          <w:tcPr>
            <w:tcW w:w="1254" w:type="dxa"/>
            <w:shd w:val="clear" w:color="auto" w:fill="FFFFFF" w:themeFill="background1"/>
          </w:tcPr>
          <w:p w14:paraId="1A4820DC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5C21586F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7668E3E5" w14:textId="77777777" w:rsidTr="0032466E">
        <w:trPr>
          <w:trHeight w:val="66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39906E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0ABE7D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PROPOSTA PROGETTUALE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DEB4953" w14:textId="77777777" w:rsidR="00BA3408" w:rsidRPr="00C31D2B" w:rsidRDefault="00BA3408" w:rsidP="00BA3408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  <w:r w:rsidRPr="00C31D2B">
              <w:rPr>
                <w:rFonts w:ascii="Comic Sans MS" w:hAnsi="Comic Sans MS"/>
                <w:b/>
              </w:rPr>
              <w:t>MAX 10</w:t>
            </w:r>
          </w:p>
        </w:tc>
      </w:tr>
      <w:tr w:rsidR="00E04437" w:rsidRPr="00B66C2D" w14:paraId="1B0B07FF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0FBB404" w14:textId="306814FE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335BF9D" w14:textId="1FD2B197" w:rsidR="00E04437" w:rsidRPr="005D7781" w:rsidRDefault="00E04437" w:rsidP="00BA3408">
            <w:pPr>
              <w:pStyle w:val="Nessunaspaziatura"/>
              <w:rPr>
                <w:rFonts w:ascii="Comic Sans MS" w:hAnsi="Comic Sans MS"/>
                <w:b/>
              </w:rPr>
            </w:pPr>
            <w:r w:rsidRPr="005D7781">
              <w:rPr>
                <w:rFonts w:ascii="Comic Sans MS" w:hAnsi="Comic Sans MS"/>
                <w:b/>
              </w:rPr>
              <w:t xml:space="preserve">Proposta progettuale  coerente con l’intervento </w:t>
            </w:r>
            <w:r w:rsidR="00C572E4" w:rsidRPr="005D7781">
              <w:rPr>
                <w:rFonts w:ascii="Comic Sans MS" w:hAnsi="Comic Sans MS"/>
                <w:b/>
              </w:rPr>
              <w:t xml:space="preserve">( solo per </w:t>
            </w:r>
            <w:r w:rsidR="005D7781">
              <w:rPr>
                <w:rFonts w:ascii="Comic Sans MS" w:hAnsi="Comic Sans MS"/>
                <w:b/>
              </w:rPr>
              <w:t xml:space="preserve">CANDIDATURA </w:t>
            </w:r>
            <w:bookmarkStart w:id="0" w:name="_GoBack"/>
            <w:bookmarkEnd w:id="0"/>
            <w:r w:rsidR="00C572E4" w:rsidRPr="005D7781">
              <w:rPr>
                <w:rFonts w:ascii="Comic Sans MS" w:hAnsi="Comic Sans MS"/>
                <w:b/>
              </w:rPr>
              <w:t xml:space="preserve">esperto formatore) </w:t>
            </w:r>
          </w:p>
        </w:tc>
        <w:tc>
          <w:tcPr>
            <w:tcW w:w="4408" w:type="dxa"/>
            <w:gridSpan w:val="3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004D2CA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Da 1 a un max di 10 punti</w:t>
            </w:r>
          </w:p>
          <w:p w14:paraId="5417404F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secondo la valutazione della commissione)</w:t>
            </w:r>
          </w:p>
        </w:tc>
      </w:tr>
      <w:tr w:rsidR="00BA3408" w:rsidRPr="00B66C2D" w14:paraId="5E177D5E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13E753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4228B14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TOTALE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C3E5388" w14:textId="58FED21E" w:rsidR="00BA3408" w:rsidRPr="00C31D2B" w:rsidRDefault="00BA3408" w:rsidP="00BA3408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</w:p>
        </w:tc>
      </w:tr>
      <w:tr w:rsidR="00BA3408" w:rsidRPr="00B66C2D" w14:paraId="08C368DD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6316DBE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14BEFC2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Valutazione totale </w:t>
            </w:r>
          </w:p>
        </w:tc>
        <w:tc>
          <w:tcPr>
            <w:tcW w:w="4408" w:type="dxa"/>
            <w:gridSpan w:val="3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939C83C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</w:tbl>
    <w:p w14:paraId="4B9A8934" w14:textId="77777777" w:rsidR="00B110CF" w:rsidRPr="00B66C2D" w:rsidRDefault="00B110CF" w:rsidP="008E4D63">
      <w:pPr>
        <w:pStyle w:val="Nessunaspaziatura"/>
        <w:rPr>
          <w:rFonts w:ascii="Comic Sans MS" w:hAnsi="Comic Sans MS"/>
        </w:rPr>
      </w:pPr>
    </w:p>
    <w:p w14:paraId="028E5C19" w14:textId="77777777" w:rsidR="00B66C2D" w:rsidRPr="00B66C2D" w:rsidRDefault="00B66C2D" w:rsidP="00F624C0">
      <w:pPr>
        <w:pStyle w:val="Nessunaspaziatura"/>
        <w:ind w:left="720"/>
        <w:rPr>
          <w:rFonts w:ascii="Comic Sans MS" w:hAnsi="Comic Sans MS"/>
        </w:rPr>
      </w:pPr>
    </w:p>
    <w:p w14:paraId="2A6FD425" w14:textId="77777777" w:rsidR="00F624C0" w:rsidRPr="00B66C2D" w:rsidRDefault="00F624C0" w:rsidP="00556DDD">
      <w:pPr>
        <w:widowControl w:val="0"/>
        <w:autoSpaceDE w:val="0"/>
        <w:autoSpaceDN w:val="0"/>
        <w:adjustRightInd w:val="0"/>
        <w:spacing w:after="140"/>
        <w:rPr>
          <w:rFonts w:ascii="Comic Sans MS" w:hAnsi="Comic Sans MS"/>
          <w:sz w:val="20"/>
          <w:szCs w:val="20"/>
        </w:rPr>
      </w:pPr>
    </w:p>
    <w:sectPr w:rsidR="00F624C0" w:rsidRPr="00B66C2D" w:rsidSect="00F624C0">
      <w:pgSz w:w="11900" w:h="16840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C791D" w14:textId="77777777" w:rsidR="00F771F0" w:rsidRDefault="00F771F0" w:rsidP="00ED4FC8">
      <w:r>
        <w:separator/>
      </w:r>
    </w:p>
  </w:endnote>
  <w:endnote w:type="continuationSeparator" w:id="0">
    <w:p w14:paraId="76FDBBFA" w14:textId="77777777" w:rsidR="00F771F0" w:rsidRDefault="00F771F0" w:rsidP="00ED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21577" w14:textId="77777777" w:rsidR="00F771F0" w:rsidRDefault="00F771F0" w:rsidP="00ED4FC8">
      <w:r>
        <w:separator/>
      </w:r>
    </w:p>
  </w:footnote>
  <w:footnote w:type="continuationSeparator" w:id="0">
    <w:p w14:paraId="5DEA5605" w14:textId="77777777" w:rsidR="00F771F0" w:rsidRDefault="00F771F0" w:rsidP="00ED4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EEC14C0"/>
    <w:multiLevelType w:val="hybridMultilevel"/>
    <w:tmpl w:val="5BFC53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2030F"/>
    <w:multiLevelType w:val="hybridMultilevel"/>
    <w:tmpl w:val="F8FA46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45D42"/>
    <w:multiLevelType w:val="hybridMultilevel"/>
    <w:tmpl w:val="D618D470"/>
    <w:lvl w:ilvl="0" w:tplc="851ADE4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49FF6F0F"/>
    <w:multiLevelType w:val="multilevel"/>
    <w:tmpl w:val="B52E39B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7" w15:restartNumberingAfterBreak="0">
    <w:nsid w:val="6BA9002E"/>
    <w:multiLevelType w:val="hybridMultilevel"/>
    <w:tmpl w:val="266C64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C2E9E"/>
    <w:multiLevelType w:val="hybridMultilevel"/>
    <w:tmpl w:val="50B6DD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147"/>
    <w:rsid w:val="00006109"/>
    <w:rsid w:val="000076C4"/>
    <w:rsid w:val="00013EB4"/>
    <w:rsid w:val="000337BC"/>
    <w:rsid w:val="00074BDF"/>
    <w:rsid w:val="000C3F5B"/>
    <w:rsid w:val="00101F2D"/>
    <w:rsid w:val="0016568C"/>
    <w:rsid w:val="00191C43"/>
    <w:rsid w:val="00193962"/>
    <w:rsid w:val="001B7698"/>
    <w:rsid w:val="001F3394"/>
    <w:rsid w:val="00207270"/>
    <w:rsid w:val="00274B45"/>
    <w:rsid w:val="002B2E83"/>
    <w:rsid w:val="0032466E"/>
    <w:rsid w:val="00332B59"/>
    <w:rsid w:val="0034470C"/>
    <w:rsid w:val="00375F70"/>
    <w:rsid w:val="00387F4D"/>
    <w:rsid w:val="003A5C1C"/>
    <w:rsid w:val="003B5B32"/>
    <w:rsid w:val="003E72E0"/>
    <w:rsid w:val="00454D48"/>
    <w:rsid w:val="00455757"/>
    <w:rsid w:val="00461ACA"/>
    <w:rsid w:val="004E4ADF"/>
    <w:rsid w:val="00506AE7"/>
    <w:rsid w:val="00556DDD"/>
    <w:rsid w:val="005701C0"/>
    <w:rsid w:val="00591641"/>
    <w:rsid w:val="005A3B2C"/>
    <w:rsid w:val="005B1523"/>
    <w:rsid w:val="005D7781"/>
    <w:rsid w:val="0068134A"/>
    <w:rsid w:val="00687DC6"/>
    <w:rsid w:val="00693D81"/>
    <w:rsid w:val="006A4D84"/>
    <w:rsid w:val="006B15F8"/>
    <w:rsid w:val="00712E25"/>
    <w:rsid w:val="00731401"/>
    <w:rsid w:val="007363A4"/>
    <w:rsid w:val="00772CAB"/>
    <w:rsid w:val="0079500F"/>
    <w:rsid w:val="007A2D01"/>
    <w:rsid w:val="007B1B70"/>
    <w:rsid w:val="007B73DF"/>
    <w:rsid w:val="00856B0E"/>
    <w:rsid w:val="00870725"/>
    <w:rsid w:val="00876F9D"/>
    <w:rsid w:val="008C79B7"/>
    <w:rsid w:val="008E4D63"/>
    <w:rsid w:val="008E5725"/>
    <w:rsid w:val="00952752"/>
    <w:rsid w:val="00962528"/>
    <w:rsid w:val="00996646"/>
    <w:rsid w:val="009A2BDC"/>
    <w:rsid w:val="009B1A28"/>
    <w:rsid w:val="00A32E2B"/>
    <w:rsid w:val="00A364CA"/>
    <w:rsid w:val="00AA7977"/>
    <w:rsid w:val="00AE709D"/>
    <w:rsid w:val="00B110CF"/>
    <w:rsid w:val="00B66C2D"/>
    <w:rsid w:val="00B77038"/>
    <w:rsid w:val="00B96147"/>
    <w:rsid w:val="00BA3408"/>
    <w:rsid w:val="00BB503F"/>
    <w:rsid w:val="00C31D2B"/>
    <w:rsid w:val="00C444AD"/>
    <w:rsid w:val="00C46FB1"/>
    <w:rsid w:val="00C572E4"/>
    <w:rsid w:val="00CA36F9"/>
    <w:rsid w:val="00CE390C"/>
    <w:rsid w:val="00D036F0"/>
    <w:rsid w:val="00D316EC"/>
    <w:rsid w:val="00D32F78"/>
    <w:rsid w:val="00D41E84"/>
    <w:rsid w:val="00E00316"/>
    <w:rsid w:val="00E00B9F"/>
    <w:rsid w:val="00E04437"/>
    <w:rsid w:val="00E10AC9"/>
    <w:rsid w:val="00E23DE2"/>
    <w:rsid w:val="00E62548"/>
    <w:rsid w:val="00EA3A67"/>
    <w:rsid w:val="00ED4FC8"/>
    <w:rsid w:val="00F27243"/>
    <w:rsid w:val="00F624C0"/>
    <w:rsid w:val="00F7369F"/>
    <w:rsid w:val="00F771F0"/>
    <w:rsid w:val="00FC5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6E4CE"/>
  <w15:docId w15:val="{7819058E-1565-454E-B895-BBE19C42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1641"/>
  </w:style>
  <w:style w:type="paragraph" w:styleId="Titolo1">
    <w:name w:val="heading 1"/>
    <w:basedOn w:val="Normale"/>
    <w:next w:val="Normale"/>
    <w:link w:val="Titolo1Carattere"/>
    <w:uiPriority w:val="99"/>
    <w:qFormat/>
    <w:rsid w:val="00AE709D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E709D"/>
    <w:pPr>
      <w:keepNext/>
      <w:tabs>
        <w:tab w:val="num" w:pos="576"/>
        <w:tab w:val="left" w:pos="4111"/>
      </w:tabs>
      <w:suppressAutoHyphens/>
      <w:ind w:left="576" w:hanging="576"/>
      <w:jc w:val="center"/>
      <w:outlineLvl w:val="1"/>
    </w:pPr>
    <w:rPr>
      <w:rFonts w:ascii="Arial" w:eastAsia="Times New Roman" w:hAnsi="Arial" w:cs="Times New Roman"/>
      <w:b/>
      <w:i/>
      <w:iCs/>
      <w:spacing w:val="20"/>
      <w:sz w:val="32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E709D"/>
    <w:pPr>
      <w:keepNext/>
      <w:tabs>
        <w:tab w:val="num" w:pos="720"/>
      </w:tabs>
      <w:suppressAutoHyphens/>
      <w:ind w:left="720" w:hanging="720"/>
      <w:outlineLvl w:val="2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E709D"/>
    <w:pPr>
      <w:keepNext/>
      <w:widowControl w:val="0"/>
      <w:tabs>
        <w:tab w:val="num" w:pos="864"/>
      </w:tabs>
      <w:suppressAutoHyphens/>
      <w:overflowPunct w:val="0"/>
      <w:autoSpaceDE w:val="0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E709D"/>
    <w:pPr>
      <w:keepNext/>
      <w:tabs>
        <w:tab w:val="num" w:pos="1008"/>
      </w:tabs>
      <w:suppressAutoHyphens/>
      <w:ind w:left="1008" w:hanging="1008"/>
      <w:outlineLvl w:val="4"/>
    </w:pPr>
    <w:rPr>
      <w:rFonts w:ascii="Times New Roman" w:eastAsia="Times New Roman" w:hAnsi="Times New Roman" w:cs="Times New Roman"/>
      <w:sz w:val="28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E709D"/>
    <w:pPr>
      <w:keepNext/>
      <w:widowControl w:val="0"/>
      <w:tabs>
        <w:tab w:val="num" w:pos="1440"/>
      </w:tabs>
      <w:suppressAutoHyphens/>
      <w:overflowPunct w:val="0"/>
      <w:autoSpaceDE w:val="0"/>
      <w:ind w:left="1440" w:hanging="1440"/>
      <w:jc w:val="right"/>
      <w:outlineLvl w:val="7"/>
    </w:pPr>
    <w:rPr>
      <w:rFonts w:ascii="Albertus Extra Bold" w:eastAsia="Times New Roman" w:hAnsi="Albertus Extra Bold" w:cs="Times New Roman"/>
      <w:b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64C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9"/>
    <w:rsid w:val="00AE709D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AE709D"/>
    <w:rPr>
      <w:rFonts w:ascii="Arial" w:eastAsia="Times New Roman" w:hAnsi="Arial" w:cs="Times New Roman"/>
      <w:b/>
      <w:i/>
      <w:iCs/>
      <w:spacing w:val="20"/>
      <w:sz w:val="32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AE709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AE709D"/>
    <w:rPr>
      <w:rFonts w:ascii="Times New Roman" w:eastAsia="Times New Roman" w:hAnsi="Times New Roman" w:cs="Times New Roman"/>
      <w:b/>
      <w:bCs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AE709D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AE709D"/>
    <w:rPr>
      <w:rFonts w:ascii="Albertus Extra Bold" w:eastAsia="Times New Roman" w:hAnsi="Albertus Extra Bold" w:cs="Times New Roman"/>
      <w:b/>
      <w:lang w:eastAsia="ar-SA"/>
    </w:rPr>
  </w:style>
  <w:style w:type="character" w:styleId="Collegamentoipertestuale">
    <w:name w:val="Hyperlink"/>
    <w:basedOn w:val="Carpredefinitoparagrafo"/>
    <w:uiPriority w:val="99"/>
    <w:semiHidden/>
    <w:rsid w:val="00AE709D"/>
    <w:rPr>
      <w:rFonts w:cs="Times New Roman"/>
      <w:color w:val="0000FF"/>
      <w:u w:val="single"/>
    </w:rPr>
  </w:style>
  <w:style w:type="paragraph" w:styleId="Nessunaspaziatura">
    <w:name w:val="No Spacing"/>
    <w:uiPriority w:val="1"/>
    <w:qFormat/>
    <w:rsid w:val="00F624C0"/>
    <w:rPr>
      <w:rFonts w:ascii="Calibri" w:eastAsia="Calibri" w:hAnsi="Calibri" w:cs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6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36F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D4F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D4FC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D4F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D4F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D4FC8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4F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4F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4F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ic88800v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IC88800V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AIC88800V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moscati.edu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A9B6A-4F40-4B12-B5CB-626C7F02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Lembo</dc:creator>
  <cp:lastModifiedBy>Vicepreside</cp:lastModifiedBy>
  <cp:revision>7</cp:revision>
  <cp:lastPrinted>2021-12-21T13:36:00Z</cp:lastPrinted>
  <dcterms:created xsi:type="dcterms:W3CDTF">2021-12-16T17:12:00Z</dcterms:created>
  <dcterms:modified xsi:type="dcterms:W3CDTF">2022-08-23T06:41:00Z</dcterms:modified>
</cp:coreProperties>
</file>