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A1D553" w14:textId="77777777" w:rsidR="00467812" w:rsidRPr="00782635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1B81AD9E" w14:textId="77777777" w:rsidR="000A7C96" w:rsidRPr="00782635" w:rsidRDefault="000A7C96" w:rsidP="00FB5AB8">
      <w:pPr>
        <w:rPr>
          <w:rFonts w:ascii="Comic Sans MS" w:hAnsi="Comic Sans MS"/>
          <w:i/>
          <w:sz w:val="16"/>
          <w:szCs w:val="16"/>
        </w:rPr>
      </w:pPr>
    </w:p>
    <w:p w14:paraId="58EE3F6B" w14:textId="77777777" w:rsidR="00973653" w:rsidRPr="00782635" w:rsidRDefault="00973653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CANDIDATURA</w:t>
      </w:r>
    </w:p>
    <w:p w14:paraId="4703CE7A" w14:textId="77777777" w:rsidR="00FB5AB8" w:rsidRPr="00782635" w:rsidRDefault="00FB5AB8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BANDO </w:t>
      </w:r>
      <w:proofErr w:type="gramStart"/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Pr="00782635">
        <w:rPr>
          <w:rFonts w:ascii="Comic Sans MS" w:hAnsi="Comic Sans MS"/>
          <w:sz w:val="16"/>
          <w:szCs w:val="16"/>
        </w:rPr>
        <w:t xml:space="preserve"> PER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7814F9A8" w14:textId="499B3ECB" w:rsidR="009465CE" w:rsidRPr="00616EAC" w:rsidRDefault="009465CE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COMPITO DI </w:t>
      </w:r>
      <w:r w:rsidR="00161F6A">
        <w:rPr>
          <w:rFonts w:ascii="Comic Sans MS" w:hAnsi="Comic Sans MS"/>
          <w:sz w:val="16"/>
          <w:szCs w:val="16"/>
        </w:rPr>
        <w:t xml:space="preserve">ESPERTO </w:t>
      </w:r>
    </w:p>
    <w:p w14:paraId="6C090E54" w14:textId="7BD0B6A8" w:rsidR="009A1E4A" w:rsidRDefault="009A1E4A" w:rsidP="005B6828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RELATIVAMENTE AL </w:t>
      </w:r>
      <w:r w:rsidR="00945FA0">
        <w:rPr>
          <w:rFonts w:ascii="Comic Sans MS" w:hAnsi="Comic Sans MS"/>
          <w:sz w:val="16"/>
          <w:szCs w:val="16"/>
        </w:rPr>
        <w:t xml:space="preserve">PROGETTO </w:t>
      </w:r>
    </w:p>
    <w:p w14:paraId="3277A97F" w14:textId="655A2BA6" w:rsidR="009A1E4A" w:rsidRDefault="004841F1" w:rsidP="004841F1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 w:rsidRPr="00536BB9">
        <w:rPr>
          <w:rFonts w:ascii="Comic Sans MS" w:hAnsi="Comic Sans MS"/>
          <w:b/>
          <w:bCs/>
          <w:sz w:val="16"/>
          <w:szCs w:val="16"/>
        </w:rPr>
        <w:t xml:space="preserve">“LA LETTURA…PER NON RISCHIARE!” </w:t>
      </w:r>
      <w:r w:rsidRPr="00536BB9">
        <w:rPr>
          <w:rFonts w:ascii="Comic Sans MS" w:hAnsi="Comic Sans MS"/>
          <w:sz w:val="16"/>
          <w:szCs w:val="16"/>
        </w:rPr>
        <w:t xml:space="preserve">Programma Operativo Nazionale “Per la scuola, competenze e ambienti per l’apprendimento 2014-2020”. Asse I – Istruzione –Fondo Sociale Europeo (FSE). Obiettivo Specifico 10.2 – Azione </w:t>
      </w:r>
      <w:proofErr w:type="gramStart"/>
      <w:r w:rsidRPr="00536BB9">
        <w:rPr>
          <w:rFonts w:ascii="Comic Sans MS" w:hAnsi="Comic Sans MS"/>
          <w:sz w:val="16"/>
          <w:szCs w:val="16"/>
        </w:rPr>
        <w:t>10.2.2 .Programma</w:t>
      </w:r>
      <w:proofErr w:type="gramEnd"/>
      <w:r w:rsidRPr="00536BB9">
        <w:rPr>
          <w:rFonts w:ascii="Comic Sans MS" w:hAnsi="Comic Sans MS"/>
          <w:sz w:val="16"/>
          <w:szCs w:val="16"/>
        </w:rPr>
        <w:t xml:space="preserve"> operativo complementare “Per la scuola, competenze e ambienti per l’apprendimento” 2014-20220 Asse I-istruzione – Fondo di rotazione (</w:t>
      </w:r>
      <w:proofErr w:type="spellStart"/>
      <w:r w:rsidRPr="00536BB9">
        <w:rPr>
          <w:rFonts w:ascii="Comic Sans MS" w:hAnsi="Comic Sans MS"/>
          <w:sz w:val="16"/>
          <w:szCs w:val="16"/>
        </w:rPr>
        <w:t>FdR</w:t>
      </w:r>
      <w:proofErr w:type="spellEnd"/>
      <w:r w:rsidRPr="00536BB9">
        <w:rPr>
          <w:rFonts w:ascii="Comic Sans MS" w:hAnsi="Comic Sans MS"/>
          <w:sz w:val="16"/>
          <w:szCs w:val="16"/>
        </w:rPr>
        <w:t xml:space="preserve">) Obiettivo Specifico 10.2-Azione 10.2.2Avviso </w:t>
      </w:r>
      <w:proofErr w:type="spellStart"/>
      <w:r w:rsidRPr="00536BB9">
        <w:rPr>
          <w:rFonts w:ascii="Comic Sans MS" w:hAnsi="Comic Sans MS"/>
          <w:sz w:val="16"/>
          <w:szCs w:val="16"/>
        </w:rPr>
        <w:t>prot</w:t>
      </w:r>
      <w:proofErr w:type="spellEnd"/>
      <w:r w:rsidRPr="00536BB9">
        <w:rPr>
          <w:rFonts w:ascii="Comic Sans MS" w:hAnsi="Comic Sans MS"/>
          <w:sz w:val="16"/>
          <w:szCs w:val="16"/>
        </w:rPr>
        <w:t>. n. AOODGEFID 26502 del 06/08/2019 “Avviso pubblico per la realizzazione di progetti volti al contrasto del rischio di fallimento formativo precoce e di povertà educativa, nonché per la prevenzione delle situazioni di fragilità nei confronti della capacità attrattiva della criminalità” –</w:t>
      </w:r>
      <w:r w:rsidRPr="00536BB9">
        <w:rPr>
          <w:rFonts w:ascii="Comic Sans MS" w:hAnsi="Comic Sans MS"/>
          <w:b/>
          <w:sz w:val="16"/>
          <w:szCs w:val="16"/>
        </w:rPr>
        <w:t>C.I. 10.2.2A-FDRPOC-CA-2020-38    CUP C63D19000940001</w:t>
      </w:r>
    </w:p>
    <w:p w14:paraId="33AE4614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3FC3380B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3F49E27A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10822C0E" w14:textId="00ACD26E" w:rsidR="00973653" w:rsidRDefault="005B682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04F41F94" w14:textId="11DF72DB" w:rsidR="00D455B3" w:rsidRPr="00782635" w:rsidRDefault="005B6828" w:rsidP="004841F1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 w:rsidRPr="00D80461">
        <w:rPr>
          <w:rFonts w:ascii="Comic Sans MS" w:hAnsi="Comic Sans MS"/>
          <w:b/>
          <w:sz w:val="16"/>
          <w:szCs w:val="16"/>
        </w:rPr>
        <w:t xml:space="preserve">OGGETTO: PARTECIPAZIONE SELEZIONE </w:t>
      </w:r>
      <w:r>
        <w:rPr>
          <w:rFonts w:ascii="Comic Sans MS" w:hAnsi="Comic Sans MS"/>
          <w:b/>
          <w:sz w:val="16"/>
          <w:szCs w:val="16"/>
        </w:rPr>
        <w:t xml:space="preserve">DOCENTE </w:t>
      </w:r>
      <w:proofErr w:type="gramStart"/>
      <w:r w:rsidR="00161F6A">
        <w:rPr>
          <w:rFonts w:ascii="Comic Sans MS" w:hAnsi="Comic Sans MS"/>
          <w:b/>
          <w:sz w:val="16"/>
          <w:szCs w:val="16"/>
        </w:rPr>
        <w:t xml:space="preserve">ESPERTO </w:t>
      </w:r>
      <w:r w:rsidRPr="00D80461"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>PIANO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</w:t>
      </w:r>
      <w:r w:rsidR="004841F1" w:rsidRPr="00536BB9">
        <w:rPr>
          <w:rFonts w:ascii="Comic Sans MS" w:hAnsi="Comic Sans MS"/>
          <w:b/>
          <w:sz w:val="16"/>
          <w:szCs w:val="16"/>
        </w:rPr>
        <w:t xml:space="preserve">C.I. 10.2.2A-FDRPOC-CA-2020-38    </w:t>
      </w:r>
    </w:p>
    <w:p w14:paraId="246C14F5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616CCA93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_l_</w:t>
      </w:r>
      <w:r w:rsidR="00973653" w:rsidRPr="00782635">
        <w:rPr>
          <w:rFonts w:ascii="Comic Sans MS" w:hAnsi="Comic Sans MS"/>
          <w:sz w:val="16"/>
          <w:szCs w:val="16"/>
        </w:rPr>
        <w:t xml:space="preserve">sottoscritt_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tel.</w:t>
      </w:r>
      <w:r w:rsidR="00F93BB6">
        <w:rPr>
          <w:rFonts w:ascii="Comic Sans MS" w:hAnsi="Comic Sans MS"/>
          <w:sz w:val="16"/>
          <w:szCs w:val="16"/>
        </w:rPr>
        <w:t xml:space="preserve"> </w:t>
      </w:r>
      <w:r w:rsidR="00973653" w:rsidRPr="00782635">
        <w:rPr>
          <w:rFonts w:ascii="Comic Sans MS" w:hAnsi="Comic Sans MS"/>
          <w:sz w:val="16"/>
          <w:szCs w:val="16"/>
        </w:rPr>
        <w:t>cellulare____________</w:t>
      </w:r>
    </w:p>
    <w:p w14:paraId="25A465DC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2EE47773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0DC7380B" w14:textId="611BB948" w:rsidR="009A1E4A" w:rsidRPr="004841F1" w:rsidRDefault="00973653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proofErr w:type="gramStart"/>
      <w:r w:rsidRPr="00616EAC">
        <w:rPr>
          <w:rFonts w:ascii="Comic Sans MS" w:hAnsi="Comic Sans MS"/>
          <w:sz w:val="16"/>
          <w:szCs w:val="16"/>
        </w:rPr>
        <w:t>di</w:t>
      </w:r>
      <w:proofErr w:type="gramEnd"/>
      <w:r w:rsidRPr="00616EAC">
        <w:rPr>
          <w:rFonts w:ascii="Comic Sans MS" w:hAnsi="Comic Sans MS"/>
          <w:sz w:val="16"/>
          <w:szCs w:val="16"/>
        </w:rPr>
        <w:t xml:space="preserve">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>INTERNO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9465CE" w:rsidRPr="00616EAC">
        <w:rPr>
          <w:rFonts w:ascii="Comic Sans MS" w:hAnsi="Comic Sans MS"/>
          <w:sz w:val="16"/>
          <w:szCs w:val="16"/>
        </w:rPr>
        <w:t xml:space="preserve">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proofErr w:type="spellStart"/>
      <w:r w:rsidR="00C97D5B">
        <w:rPr>
          <w:rFonts w:ascii="Comic Sans MS" w:hAnsi="Comic Sans MS"/>
          <w:sz w:val="16"/>
          <w:szCs w:val="16"/>
        </w:rPr>
        <w:t>Prot</w:t>
      </w:r>
      <w:proofErr w:type="spellEnd"/>
      <w:r w:rsidR="00C97D5B">
        <w:rPr>
          <w:rFonts w:ascii="Comic Sans MS" w:hAnsi="Comic Sans MS"/>
          <w:sz w:val="16"/>
          <w:szCs w:val="16"/>
        </w:rPr>
        <w:t>. n</w:t>
      </w:r>
      <w:r w:rsidR="008C3E8E" w:rsidRPr="00616EAC">
        <w:rPr>
          <w:rFonts w:ascii="Comic Sans MS" w:hAnsi="Comic Sans MS"/>
          <w:sz w:val="16"/>
          <w:szCs w:val="16"/>
        </w:rPr>
        <w:t>._____________ del _________</w:t>
      </w:r>
      <w:proofErr w:type="gramStart"/>
      <w:r w:rsidR="008C3E8E" w:rsidRPr="00616EAC">
        <w:rPr>
          <w:rFonts w:ascii="Comic Sans MS" w:hAnsi="Comic Sans MS"/>
          <w:sz w:val="16"/>
          <w:szCs w:val="16"/>
        </w:rPr>
        <w:t xml:space="preserve">_ </w:t>
      </w:r>
      <w:r w:rsidR="00E2343D" w:rsidRPr="00616EAC">
        <w:rPr>
          <w:rFonts w:ascii="Comic Sans MS" w:hAnsi="Comic Sans MS"/>
          <w:sz w:val="16"/>
          <w:szCs w:val="16"/>
        </w:rPr>
        <w:t>)</w:t>
      </w:r>
      <w:proofErr w:type="gramEnd"/>
      <w:r w:rsidR="00E2343D" w:rsidRPr="00616EAC">
        <w:rPr>
          <w:rFonts w:ascii="Comic Sans MS" w:hAnsi="Comic Sans MS"/>
          <w:sz w:val="16"/>
          <w:szCs w:val="16"/>
        </w:rPr>
        <w:t xml:space="preserve"> </w:t>
      </w:r>
      <w:r w:rsidR="008B6841">
        <w:rPr>
          <w:rFonts w:ascii="Comic Sans MS" w:hAnsi="Comic Sans MS"/>
          <w:sz w:val="16"/>
          <w:szCs w:val="16"/>
        </w:rPr>
        <w:t xml:space="preserve">con </w:t>
      </w:r>
      <w:r w:rsidR="009465CE" w:rsidRPr="00616EAC">
        <w:rPr>
          <w:rFonts w:ascii="Comic Sans MS" w:hAnsi="Comic Sans MS"/>
          <w:sz w:val="16"/>
          <w:szCs w:val="16"/>
        </w:rPr>
        <w:t xml:space="preserve"> compito di  </w:t>
      </w:r>
      <w:r w:rsidR="00161F6A">
        <w:rPr>
          <w:rFonts w:ascii="Comic Sans MS" w:hAnsi="Comic Sans MS"/>
          <w:sz w:val="16"/>
          <w:szCs w:val="16"/>
        </w:rPr>
        <w:t xml:space="preserve">ESPERTO </w:t>
      </w:r>
      <w:bookmarkStart w:id="0" w:name="_GoBack"/>
      <w:bookmarkEnd w:id="0"/>
      <w:r w:rsidR="001B3245">
        <w:rPr>
          <w:rFonts w:ascii="Comic Sans MS" w:hAnsi="Comic Sans MS"/>
          <w:sz w:val="16"/>
          <w:szCs w:val="16"/>
        </w:rPr>
        <w:t xml:space="preserve"> 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0A227B">
        <w:rPr>
          <w:rFonts w:ascii="Comic Sans MS" w:hAnsi="Comic Sans MS"/>
          <w:sz w:val="16"/>
          <w:szCs w:val="16"/>
        </w:rPr>
        <w:t xml:space="preserve">relativamente al </w:t>
      </w:r>
      <w:r w:rsidR="005B6828" w:rsidRPr="00616EAC">
        <w:rPr>
          <w:rFonts w:ascii="Comic Sans MS" w:hAnsi="Comic Sans MS"/>
          <w:sz w:val="16"/>
          <w:szCs w:val="16"/>
        </w:rPr>
        <w:t xml:space="preserve">PIANO </w:t>
      </w:r>
      <w:r w:rsidR="004841F1" w:rsidRPr="00536BB9">
        <w:rPr>
          <w:rFonts w:ascii="Comic Sans MS" w:hAnsi="Comic Sans MS"/>
          <w:b/>
          <w:sz w:val="16"/>
          <w:szCs w:val="16"/>
        </w:rPr>
        <w:t>C.</w:t>
      </w:r>
      <w:r w:rsidR="004841F1">
        <w:rPr>
          <w:rFonts w:ascii="Comic Sans MS" w:hAnsi="Comic Sans MS"/>
          <w:b/>
          <w:sz w:val="16"/>
          <w:szCs w:val="16"/>
        </w:rPr>
        <w:t xml:space="preserve">I. 10.2.2A-FDRPOC-CA-2020-38 </w:t>
      </w:r>
      <w:r w:rsidR="00D53752" w:rsidRPr="004841F1">
        <w:rPr>
          <w:rFonts w:ascii="Comic Sans MS" w:hAnsi="Comic Sans MS"/>
          <w:sz w:val="16"/>
          <w:szCs w:val="16"/>
        </w:rPr>
        <w:t>e ai seguenti moduli formativi</w:t>
      </w:r>
      <w:r w:rsidR="00D53752">
        <w:rPr>
          <w:rFonts w:ascii="Comic Sans MS" w:hAnsi="Comic Sans MS"/>
          <w:b/>
          <w:sz w:val="16"/>
          <w:szCs w:val="16"/>
        </w:rPr>
        <w:t>:</w:t>
      </w:r>
    </w:p>
    <w:p w14:paraId="0F6D8D6E" w14:textId="77777777" w:rsidR="00D53752" w:rsidRPr="004841F1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4"/>
          <w:szCs w:val="14"/>
        </w:rPr>
      </w:pPr>
    </w:p>
    <w:tbl>
      <w:tblPr>
        <w:tblStyle w:val="TableNormal"/>
        <w:tblW w:w="1041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3"/>
        <w:gridCol w:w="2605"/>
        <w:gridCol w:w="2329"/>
        <w:gridCol w:w="2329"/>
      </w:tblGrid>
      <w:tr w:rsidR="001B3245" w:rsidRPr="004841F1" w14:paraId="4FED5F71" w14:textId="5452A9FB" w:rsidTr="001B3245">
        <w:trPr>
          <w:trHeight w:val="332"/>
        </w:trPr>
        <w:tc>
          <w:tcPr>
            <w:tcW w:w="3153" w:type="dxa"/>
          </w:tcPr>
          <w:p w14:paraId="13E0A46E" w14:textId="691D8227" w:rsidR="001B3245" w:rsidRPr="004841F1" w:rsidRDefault="001B3245" w:rsidP="002F04B6">
            <w:pPr>
              <w:pStyle w:val="TableParagraph"/>
              <w:spacing w:line="237" w:lineRule="exact"/>
              <w:ind w:left="503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 xml:space="preserve">PROGETTO/PIANO </w:t>
            </w:r>
          </w:p>
        </w:tc>
        <w:tc>
          <w:tcPr>
            <w:tcW w:w="2605" w:type="dxa"/>
          </w:tcPr>
          <w:p w14:paraId="2C10CA55" w14:textId="77777777" w:rsidR="001B3245" w:rsidRPr="004841F1" w:rsidRDefault="001B3245" w:rsidP="002F04B6">
            <w:pPr>
              <w:pStyle w:val="TableParagraph"/>
              <w:spacing w:line="237" w:lineRule="exact"/>
              <w:ind w:left="946" w:right="935"/>
              <w:jc w:val="center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MODULO</w:t>
            </w:r>
          </w:p>
        </w:tc>
        <w:tc>
          <w:tcPr>
            <w:tcW w:w="2329" w:type="dxa"/>
          </w:tcPr>
          <w:p w14:paraId="1B2EE577" w14:textId="77777777" w:rsidR="001B3245" w:rsidRPr="004841F1" w:rsidRDefault="001B3245" w:rsidP="002F04B6">
            <w:pPr>
              <w:pStyle w:val="TableParagraph"/>
              <w:spacing w:line="237" w:lineRule="exact"/>
              <w:ind w:left="575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DESTINATARI</w:t>
            </w:r>
          </w:p>
        </w:tc>
        <w:tc>
          <w:tcPr>
            <w:tcW w:w="2329" w:type="dxa"/>
          </w:tcPr>
          <w:p w14:paraId="024FF3B4" w14:textId="48BF4BA6" w:rsidR="001B3245" w:rsidRPr="004841F1" w:rsidRDefault="001B3245" w:rsidP="00161F6A">
            <w:pPr>
              <w:pStyle w:val="TableParagraph"/>
              <w:spacing w:line="237" w:lineRule="exact"/>
              <w:ind w:left="57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SCELTA </w:t>
            </w:r>
            <w:r w:rsidR="00161F6A">
              <w:rPr>
                <w:sz w:val="14"/>
                <w:szCs w:val="14"/>
              </w:rPr>
              <w:t xml:space="preserve">ESPERTO </w:t>
            </w:r>
          </w:p>
        </w:tc>
      </w:tr>
      <w:tr w:rsidR="001B3245" w:rsidRPr="004841F1" w14:paraId="7FB2EB46" w14:textId="5044FAFC" w:rsidTr="001B3245">
        <w:trPr>
          <w:trHeight w:val="299"/>
        </w:trPr>
        <w:tc>
          <w:tcPr>
            <w:tcW w:w="3153" w:type="dxa"/>
            <w:vMerge w:val="restart"/>
          </w:tcPr>
          <w:p w14:paraId="6F2D8BA0" w14:textId="3A22D014" w:rsidR="001B3245" w:rsidRPr="004841F1" w:rsidRDefault="001B3245" w:rsidP="002F04B6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</w:p>
          <w:p w14:paraId="41526878" w14:textId="222BFFC1" w:rsidR="001B3245" w:rsidRPr="004841F1" w:rsidRDefault="001B3245" w:rsidP="002F04B6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 xml:space="preserve">PROGETTO “LA LETTURA PER NON RISCHIARE” </w:t>
            </w:r>
          </w:p>
          <w:p w14:paraId="0CFF5314" w14:textId="77777777" w:rsidR="001B3245" w:rsidRPr="004841F1" w:rsidRDefault="001B3245" w:rsidP="002F04B6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</w:p>
          <w:p w14:paraId="60735315" w14:textId="77777777" w:rsidR="001B3245" w:rsidRPr="004841F1" w:rsidRDefault="001B3245" w:rsidP="002F04B6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CONTRASTO AL FALLIMENTO</w:t>
            </w:r>
            <w:r w:rsidRPr="004841F1">
              <w:rPr>
                <w:spacing w:val="-48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FORMATIVO PRECOCE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DI</w:t>
            </w:r>
          </w:p>
          <w:p w14:paraId="43472F16" w14:textId="77777777" w:rsidR="001B3245" w:rsidRPr="004841F1" w:rsidRDefault="001B3245" w:rsidP="002F04B6">
            <w:pPr>
              <w:pStyle w:val="TableParagraph"/>
              <w:spacing w:line="236" w:lineRule="exact"/>
              <w:ind w:left="110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POVERTA’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EDUCATIVA</w:t>
            </w:r>
          </w:p>
          <w:p w14:paraId="1CE62C65" w14:textId="77777777" w:rsidR="001B3245" w:rsidRPr="004841F1" w:rsidRDefault="001B3245" w:rsidP="002F04B6">
            <w:pPr>
              <w:pStyle w:val="TableParagraph"/>
              <w:spacing w:line="240" w:lineRule="auto"/>
              <w:ind w:left="160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C.I.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10.2.2A-FDRPOC-CA-2020-38</w:t>
            </w:r>
          </w:p>
        </w:tc>
        <w:tc>
          <w:tcPr>
            <w:tcW w:w="2605" w:type="dxa"/>
          </w:tcPr>
          <w:p w14:paraId="4541EA85" w14:textId="77777777" w:rsidR="001B3245" w:rsidRPr="004841F1" w:rsidRDefault="001B3245" w:rsidP="002F04B6">
            <w:pPr>
              <w:pStyle w:val="TableParagraph"/>
              <w:spacing w:line="235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LEGGIAMO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ACQUA</w:t>
            </w:r>
          </w:p>
          <w:p w14:paraId="0CCEC344" w14:textId="77777777" w:rsidR="001B3245" w:rsidRPr="004841F1" w:rsidRDefault="001B3245" w:rsidP="002F04B6">
            <w:pPr>
              <w:pStyle w:val="TableParagraph"/>
              <w:spacing w:line="218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INDISPENSABILE</w:t>
            </w:r>
          </w:p>
        </w:tc>
        <w:tc>
          <w:tcPr>
            <w:tcW w:w="2329" w:type="dxa"/>
          </w:tcPr>
          <w:p w14:paraId="7325BE19" w14:textId="77777777" w:rsidR="001B3245" w:rsidRPr="004841F1" w:rsidRDefault="001B3245" w:rsidP="002F04B6">
            <w:pPr>
              <w:pStyle w:val="TableParagraph"/>
              <w:spacing w:line="235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09FAC058" w14:textId="77777777" w:rsidR="001B3245" w:rsidRPr="004841F1" w:rsidRDefault="001B3245" w:rsidP="002F04B6">
            <w:pPr>
              <w:pStyle w:val="TableParagraph"/>
              <w:spacing w:line="218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  <w:tc>
          <w:tcPr>
            <w:tcW w:w="2329" w:type="dxa"/>
          </w:tcPr>
          <w:p w14:paraId="015D710A" w14:textId="77777777" w:rsidR="001B3245" w:rsidRPr="004841F1" w:rsidRDefault="001B3245" w:rsidP="002F04B6">
            <w:pPr>
              <w:pStyle w:val="TableParagraph"/>
              <w:spacing w:line="235" w:lineRule="exact"/>
              <w:rPr>
                <w:sz w:val="14"/>
                <w:szCs w:val="14"/>
              </w:rPr>
            </w:pPr>
          </w:p>
        </w:tc>
      </w:tr>
      <w:tr w:rsidR="001B3245" w:rsidRPr="004841F1" w14:paraId="4254B4F8" w14:textId="78C64ECB" w:rsidTr="001B3245">
        <w:trPr>
          <w:trHeight w:val="299"/>
        </w:trPr>
        <w:tc>
          <w:tcPr>
            <w:tcW w:w="3153" w:type="dxa"/>
            <w:vMerge/>
            <w:tcBorders>
              <w:top w:val="nil"/>
            </w:tcBorders>
          </w:tcPr>
          <w:p w14:paraId="0DF8DA8A" w14:textId="77777777" w:rsidR="001B3245" w:rsidRPr="004841F1" w:rsidRDefault="001B3245" w:rsidP="002F04B6">
            <w:pPr>
              <w:rPr>
                <w:sz w:val="14"/>
                <w:szCs w:val="14"/>
              </w:rPr>
            </w:pPr>
          </w:p>
        </w:tc>
        <w:tc>
          <w:tcPr>
            <w:tcW w:w="2605" w:type="dxa"/>
          </w:tcPr>
          <w:p w14:paraId="1EE48839" w14:textId="77777777" w:rsidR="001B3245" w:rsidRPr="004841F1" w:rsidRDefault="001B3245" w:rsidP="002F04B6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SFOGLIAMO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AMICO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MARE</w:t>
            </w:r>
          </w:p>
        </w:tc>
        <w:tc>
          <w:tcPr>
            <w:tcW w:w="2329" w:type="dxa"/>
          </w:tcPr>
          <w:p w14:paraId="404AAD00" w14:textId="77777777" w:rsidR="001B3245" w:rsidRPr="004841F1" w:rsidRDefault="001B3245" w:rsidP="002F04B6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0BDBBEFB" w14:textId="77777777" w:rsidR="001B3245" w:rsidRPr="004841F1" w:rsidRDefault="001B3245" w:rsidP="002F04B6">
            <w:pPr>
              <w:pStyle w:val="TableParagraph"/>
              <w:spacing w:line="220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  <w:tc>
          <w:tcPr>
            <w:tcW w:w="2329" w:type="dxa"/>
          </w:tcPr>
          <w:p w14:paraId="6AC9AA7F" w14:textId="77777777" w:rsidR="001B3245" w:rsidRPr="004841F1" w:rsidRDefault="001B3245" w:rsidP="002F04B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1B3245" w:rsidRPr="004841F1" w14:paraId="4B2E747D" w14:textId="559EACF7" w:rsidTr="001B3245">
        <w:trPr>
          <w:trHeight w:val="298"/>
        </w:trPr>
        <w:tc>
          <w:tcPr>
            <w:tcW w:w="3153" w:type="dxa"/>
            <w:vMerge/>
            <w:tcBorders>
              <w:top w:val="nil"/>
            </w:tcBorders>
          </w:tcPr>
          <w:p w14:paraId="46AF72A6" w14:textId="77777777" w:rsidR="001B3245" w:rsidRPr="004841F1" w:rsidRDefault="001B3245" w:rsidP="002F04B6">
            <w:pPr>
              <w:rPr>
                <w:sz w:val="14"/>
                <w:szCs w:val="14"/>
              </w:rPr>
            </w:pPr>
          </w:p>
        </w:tc>
        <w:tc>
          <w:tcPr>
            <w:tcW w:w="2605" w:type="dxa"/>
          </w:tcPr>
          <w:p w14:paraId="53CE1B00" w14:textId="77777777" w:rsidR="001B3245" w:rsidRPr="004841F1" w:rsidRDefault="001B3245" w:rsidP="002F04B6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LIBRIAMO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ARIA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ENERGIA</w:t>
            </w:r>
          </w:p>
          <w:p w14:paraId="24EEC0E5" w14:textId="77777777" w:rsidR="001B3245" w:rsidRPr="004841F1" w:rsidRDefault="001B3245" w:rsidP="002F04B6">
            <w:pPr>
              <w:pStyle w:val="TableParagraph"/>
              <w:spacing w:line="218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PULITA</w:t>
            </w:r>
          </w:p>
        </w:tc>
        <w:tc>
          <w:tcPr>
            <w:tcW w:w="2329" w:type="dxa"/>
          </w:tcPr>
          <w:p w14:paraId="766AC843" w14:textId="77777777" w:rsidR="001B3245" w:rsidRPr="004841F1" w:rsidRDefault="001B3245" w:rsidP="002F04B6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79919F95" w14:textId="77777777" w:rsidR="001B3245" w:rsidRPr="004841F1" w:rsidRDefault="001B3245" w:rsidP="002F04B6">
            <w:pPr>
              <w:pStyle w:val="TableParagraph"/>
              <w:spacing w:line="218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  <w:tc>
          <w:tcPr>
            <w:tcW w:w="2329" w:type="dxa"/>
          </w:tcPr>
          <w:p w14:paraId="435E700C" w14:textId="77777777" w:rsidR="001B3245" w:rsidRPr="004841F1" w:rsidRDefault="001B3245" w:rsidP="002F04B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1B3245" w:rsidRPr="004841F1" w14:paraId="1F0E6ECA" w14:textId="18FD60EA" w:rsidTr="001B3245">
        <w:trPr>
          <w:trHeight w:val="299"/>
        </w:trPr>
        <w:tc>
          <w:tcPr>
            <w:tcW w:w="3153" w:type="dxa"/>
            <w:vMerge/>
            <w:tcBorders>
              <w:top w:val="nil"/>
            </w:tcBorders>
          </w:tcPr>
          <w:p w14:paraId="5037C0AB" w14:textId="77777777" w:rsidR="001B3245" w:rsidRPr="004841F1" w:rsidRDefault="001B3245" w:rsidP="002F04B6">
            <w:pPr>
              <w:rPr>
                <w:sz w:val="14"/>
                <w:szCs w:val="14"/>
              </w:rPr>
            </w:pPr>
          </w:p>
        </w:tc>
        <w:tc>
          <w:tcPr>
            <w:tcW w:w="2605" w:type="dxa"/>
          </w:tcPr>
          <w:p w14:paraId="05E7311F" w14:textId="77777777" w:rsidR="001B3245" w:rsidRPr="004841F1" w:rsidRDefault="001B3245" w:rsidP="002F04B6">
            <w:pPr>
              <w:pStyle w:val="TableParagraph"/>
              <w:spacing w:line="236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AVVENTURIAMOCI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TRA</w:t>
            </w:r>
          </w:p>
          <w:p w14:paraId="1154334D" w14:textId="77777777" w:rsidR="001B3245" w:rsidRPr="004841F1" w:rsidRDefault="001B3245" w:rsidP="002F04B6">
            <w:pPr>
              <w:pStyle w:val="TableParagraph"/>
              <w:spacing w:line="219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CONSUMO</w:t>
            </w:r>
            <w:r w:rsidRPr="004841F1">
              <w:rPr>
                <w:spacing w:val="-1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RICICLO</w:t>
            </w:r>
          </w:p>
        </w:tc>
        <w:tc>
          <w:tcPr>
            <w:tcW w:w="2329" w:type="dxa"/>
          </w:tcPr>
          <w:p w14:paraId="6640DDEC" w14:textId="77777777" w:rsidR="001B3245" w:rsidRPr="004841F1" w:rsidRDefault="001B3245" w:rsidP="002F04B6">
            <w:pPr>
              <w:pStyle w:val="TableParagraph"/>
              <w:spacing w:line="236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618E957A" w14:textId="77777777" w:rsidR="001B3245" w:rsidRPr="004841F1" w:rsidRDefault="001B3245" w:rsidP="002F04B6">
            <w:pPr>
              <w:pStyle w:val="TableParagraph"/>
              <w:spacing w:line="219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  <w:tc>
          <w:tcPr>
            <w:tcW w:w="2329" w:type="dxa"/>
          </w:tcPr>
          <w:p w14:paraId="4B7BC1B5" w14:textId="77777777" w:rsidR="001B3245" w:rsidRPr="004841F1" w:rsidRDefault="001B3245" w:rsidP="002F04B6">
            <w:pPr>
              <w:pStyle w:val="TableParagraph"/>
              <w:spacing w:line="236" w:lineRule="exact"/>
              <w:rPr>
                <w:sz w:val="14"/>
                <w:szCs w:val="14"/>
              </w:rPr>
            </w:pPr>
          </w:p>
        </w:tc>
      </w:tr>
      <w:tr w:rsidR="001B3245" w:rsidRPr="004841F1" w14:paraId="76E66BF4" w14:textId="65C30848" w:rsidTr="001B3245">
        <w:trPr>
          <w:trHeight w:val="171"/>
        </w:trPr>
        <w:tc>
          <w:tcPr>
            <w:tcW w:w="3153" w:type="dxa"/>
            <w:vMerge/>
            <w:tcBorders>
              <w:top w:val="nil"/>
            </w:tcBorders>
          </w:tcPr>
          <w:p w14:paraId="07BCFF0C" w14:textId="77777777" w:rsidR="001B3245" w:rsidRPr="004841F1" w:rsidRDefault="001B3245" w:rsidP="002F04B6">
            <w:pPr>
              <w:rPr>
                <w:sz w:val="14"/>
                <w:szCs w:val="14"/>
              </w:rPr>
            </w:pPr>
          </w:p>
        </w:tc>
        <w:tc>
          <w:tcPr>
            <w:tcW w:w="2605" w:type="dxa"/>
          </w:tcPr>
          <w:p w14:paraId="789123A8" w14:textId="77777777" w:rsidR="001B3245" w:rsidRPr="004841F1" w:rsidRDefault="001B3245" w:rsidP="002F04B6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UN’ALLEANZA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ECOLOGICA</w:t>
            </w:r>
          </w:p>
        </w:tc>
        <w:tc>
          <w:tcPr>
            <w:tcW w:w="2329" w:type="dxa"/>
          </w:tcPr>
          <w:p w14:paraId="7311DBFD" w14:textId="77777777" w:rsidR="001B3245" w:rsidRPr="004841F1" w:rsidRDefault="001B3245" w:rsidP="002F04B6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GENITORI</w:t>
            </w:r>
          </w:p>
        </w:tc>
        <w:tc>
          <w:tcPr>
            <w:tcW w:w="2329" w:type="dxa"/>
          </w:tcPr>
          <w:p w14:paraId="06218F98" w14:textId="77777777" w:rsidR="001B3245" w:rsidRPr="004841F1" w:rsidRDefault="001B3245" w:rsidP="002F04B6">
            <w:pPr>
              <w:pStyle w:val="TableParagraph"/>
              <w:rPr>
                <w:sz w:val="14"/>
                <w:szCs w:val="14"/>
              </w:rPr>
            </w:pPr>
          </w:p>
        </w:tc>
      </w:tr>
    </w:tbl>
    <w:p w14:paraId="44BB8767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69465EBF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4BADA78B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  <w:proofErr w:type="gramEnd"/>
    </w:p>
    <w:p w14:paraId="60015763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2E824D47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57DB6E3D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proofErr w:type="gramStart"/>
      <w:r w:rsidRPr="00782635">
        <w:rPr>
          <w:rFonts w:ascii="Comic Sans MS" w:hAnsi="Comic Sans MS"/>
          <w:sz w:val="16"/>
          <w:szCs w:val="16"/>
        </w:rPr>
        <w:t>_  dichiara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di (segnare con una crocetta):</w:t>
      </w:r>
    </w:p>
    <w:p w14:paraId="18210503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essere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cittadino italiano</w:t>
      </w:r>
    </w:p>
    <w:p w14:paraId="45C9F851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godere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dei diritti politici</w:t>
      </w:r>
    </w:p>
    <w:p w14:paraId="7048060D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condanne penali</w:t>
      </w:r>
    </w:p>
    <w:p w14:paraId="161D1DA2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>
        <w:rPr>
          <w:rFonts w:ascii="Comic Sans MS" w:hAnsi="Comic Sans MS"/>
          <w:sz w:val="16"/>
          <w:szCs w:val="16"/>
        </w:rPr>
        <w:t xml:space="preserve"> non avere procedimenti penali pendenti </w:t>
      </w:r>
    </w:p>
    <w:p w14:paraId="76067B88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</w:t>
      </w:r>
      <w:r>
        <w:rPr>
          <w:rFonts w:ascii="Comic Sans MS" w:hAnsi="Comic Sans MS"/>
          <w:sz w:val="16"/>
          <w:szCs w:val="16"/>
        </w:rPr>
        <w:t>provvedimenti disciplinari superiori all’avvertimento scritto</w:t>
      </w:r>
    </w:p>
    <w:p w14:paraId="22F7A95A" w14:textId="34E4FEA3" w:rsidR="004D2200" w:rsidRPr="004841F1" w:rsidRDefault="00F93BB6" w:rsidP="004841F1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b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proofErr w:type="gramEnd"/>
      <w:r>
        <w:rPr>
          <w:rFonts w:ascii="Comic Sans MS" w:hAnsi="Comic Sans MS"/>
          <w:sz w:val="16"/>
          <w:szCs w:val="16"/>
        </w:rPr>
        <w:t xml:space="preserve"> conoscere</w:t>
      </w:r>
      <w:r w:rsidRPr="00CA721D">
        <w:rPr>
          <w:rFonts w:ascii="Comic Sans MS" w:hAnsi="Comic Sans MS"/>
          <w:sz w:val="16"/>
          <w:szCs w:val="16"/>
        </w:rPr>
        <w:t xml:space="preserve">  e di accettare senza alcuna condizione quanto riportato nell’avviso pubblicato da</w:t>
      </w:r>
      <w:r>
        <w:rPr>
          <w:rFonts w:ascii="Comic Sans MS" w:hAnsi="Comic Sans MS"/>
          <w:sz w:val="16"/>
          <w:szCs w:val="16"/>
        </w:rPr>
        <w:t xml:space="preserve"> codesto I</w:t>
      </w:r>
      <w:r w:rsidRPr="00CA721D">
        <w:rPr>
          <w:rFonts w:ascii="Comic Sans MS" w:hAnsi="Comic Sans MS"/>
          <w:sz w:val="16"/>
          <w:szCs w:val="16"/>
        </w:rPr>
        <w:t>stituto.</w:t>
      </w:r>
    </w:p>
    <w:p w14:paraId="122896F9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3A34878E" w14:textId="77777777" w:rsidR="004D2200" w:rsidRPr="009D792D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EE0A54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53C7" w14:textId="77777777" w:rsidR="00132C47" w:rsidRDefault="00132C47" w:rsidP="00AD5079">
      <w:r>
        <w:separator/>
      </w:r>
    </w:p>
  </w:endnote>
  <w:endnote w:type="continuationSeparator" w:id="0">
    <w:p w14:paraId="5ED5B567" w14:textId="77777777" w:rsidR="00132C47" w:rsidRDefault="00132C47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DAEFAB0" w14:textId="77777777" w:rsidR="00D432DC" w:rsidRDefault="005141CF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161F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D4184A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17C44" w14:textId="77777777" w:rsidR="00132C47" w:rsidRDefault="00132C47" w:rsidP="00AD5079">
      <w:r>
        <w:separator/>
      </w:r>
    </w:p>
  </w:footnote>
  <w:footnote w:type="continuationSeparator" w:id="0">
    <w:p w14:paraId="05365BB1" w14:textId="77777777" w:rsidR="00132C47" w:rsidRDefault="00132C47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6"/>
  </w:num>
  <w:num w:numId="4">
    <w:abstractNumId w:val="27"/>
  </w:num>
  <w:num w:numId="5">
    <w:abstractNumId w:val="15"/>
  </w:num>
  <w:num w:numId="6">
    <w:abstractNumId w:val="29"/>
  </w:num>
  <w:num w:numId="7">
    <w:abstractNumId w:val="10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4"/>
  </w:num>
  <w:num w:numId="14">
    <w:abstractNumId w:val="17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4"/>
  </w:num>
  <w:num w:numId="22">
    <w:abstractNumId w:val="7"/>
  </w:num>
  <w:num w:numId="23">
    <w:abstractNumId w:val="5"/>
  </w:num>
  <w:num w:numId="24">
    <w:abstractNumId w:val="13"/>
  </w:num>
  <w:num w:numId="25">
    <w:abstractNumId w:val="18"/>
  </w:num>
  <w:num w:numId="26">
    <w:abstractNumId w:val="30"/>
  </w:num>
  <w:num w:numId="27">
    <w:abstractNumId w:val="8"/>
  </w:num>
  <w:num w:numId="28">
    <w:abstractNumId w:val="16"/>
  </w:num>
  <w:num w:numId="29">
    <w:abstractNumId w:val="11"/>
  </w:num>
  <w:num w:numId="30">
    <w:abstractNumId w:val="25"/>
  </w:num>
  <w:num w:numId="31">
    <w:abstractNumId w:val="1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94E1B"/>
    <w:rsid w:val="000A227B"/>
    <w:rsid w:val="000A7C96"/>
    <w:rsid w:val="000B47E4"/>
    <w:rsid w:val="000B7B8E"/>
    <w:rsid w:val="000C42C3"/>
    <w:rsid w:val="00106C10"/>
    <w:rsid w:val="001214C4"/>
    <w:rsid w:val="00132C47"/>
    <w:rsid w:val="00134699"/>
    <w:rsid w:val="00140B0C"/>
    <w:rsid w:val="001436F5"/>
    <w:rsid w:val="00155016"/>
    <w:rsid w:val="00161F6A"/>
    <w:rsid w:val="00165196"/>
    <w:rsid w:val="00170978"/>
    <w:rsid w:val="00171715"/>
    <w:rsid w:val="00182F44"/>
    <w:rsid w:val="00194E99"/>
    <w:rsid w:val="001A06FB"/>
    <w:rsid w:val="001A6098"/>
    <w:rsid w:val="001B3245"/>
    <w:rsid w:val="001C1A27"/>
    <w:rsid w:val="001F0F49"/>
    <w:rsid w:val="00210C34"/>
    <w:rsid w:val="00216606"/>
    <w:rsid w:val="00221FBB"/>
    <w:rsid w:val="00222E60"/>
    <w:rsid w:val="00250EDA"/>
    <w:rsid w:val="00261ED8"/>
    <w:rsid w:val="002721E5"/>
    <w:rsid w:val="002777B2"/>
    <w:rsid w:val="002878BB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1F1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141CF"/>
    <w:rsid w:val="00544904"/>
    <w:rsid w:val="005773B6"/>
    <w:rsid w:val="005776A8"/>
    <w:rsid w:val="005949EC"/>
    <w:rsid w:val="00596D3B"/>
    <w:rsid w:val="005A4F71"/>
    <w:rsid w:val="005B3712"/>
    <w:rsid w:val="005B6828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B6841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3C2"/>
    <w:rsid w:val="00B7658B"/>
    <w:rsid w:val="00B8370A"/>
    <w:rsid w:val="00BA14CA"/>
    <w:rsid w:val="00BA4892"/>
    <w:rsid w:val="00BC4DBF"/>
    <w:rsid w:val="00BD5ADC"/>
    <w:rsid w:val="00BD5F7D"/>
    <w:rsid w:val="00BD7F02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3752"/>
    <w:rsid w:val="00D56A51"/>
    <w:rsid w:val="00D73B1B"/>
    <w:rsid w:val="00D746B0"/>
    <w:rsid w:val="00D80461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C7655"/>
    <w:rsid w:val="00DD0C86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93BB6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B7BCA"/>
  <w15:docId w15:val="{7940D1D8-3861-4339-8DE8-134239D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4841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41F1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0206A-36F3-41E5-9AEB-16BB6FBC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12</cp:revision>
  <cp:lastPrinted>2013-04-16T07:04:00Z</cp:lastPrinted>
  <dcterms:created xsi:type="dcterms:W3CDTF">2020-01-27T13:53:00Z</dcterms:created>
  <dcterms:modified xsi:type="dcterms:W3CDTF">2022-08-23T06:41:00Z</dcterms:modified>
</cp:coreProperties>
</file>