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0EE598C" w14:textId="77777777" w:rsidR="00467812" w:rsidRPr="0083108D" w:rsidRDefault="00DA1AF3" w:rsidP="00782635">
      <w:pPr>
        <w:suppressAutoHyphens w:val="0"/>
        <w:autoSpaceDE w:val="0"/>
        <w:autoSpaceDN w:val="0"/>
        <w:adjustRightInd w:val="0"/>
        <w:jc w:val="right"/>
        <w:rPr>
          <w:rFonts w:ascii="Comic Sans MS" w:hAnsi="Comic Sans MS"/>
          <w:b/>
          <w:bCs/>
          <w:sz w:val="14"/>
          <w:szCs w:val="14"/>
          <w:lang w:eastAsia="it-IT"/>
        </w:rPr>
      </w:pPr>
      <w:r w:rsidRPr="0083108D">
        <w:rPr>
          <w:rFonts w:ascii="Comic Sans MS" w:hAnsi="Comic Sans MS"/>
          <w:b/>
          <w:bCs/>
          <w:sz w:val="14"/>
          <w:szCs w:val="14"/>
          <w:lang w:eastAsia="it-IT"/>
        </w:rPr>
        <w:t>ALLEGATO</w:t>
      </w:r>
      <w:r w:rsidR="00FF7B3B" w:rsidRPr="0083108D">
        <w:rPr>
          <w:rFonts w:ascii="Comic Sans MS" w:hAnsi="Comic Sans MS"/>
          <w:b/>
          <w:bCs/>
          <w:sz w:val="14"/>
          <w:szCs w:val="14"/>
          <w:lang w:eastAsia="it-IT"/>
        </w:rPr>
        <w:t xml:space="preserve">   A</w:t>
      </w:r>
    </w:p>
    <w:p w14:paraId="72EE122B" w14:textId="77777777" w:rsidR="000A7C96" w:rsidRPr="0083108D" w:rsidRDefault="000A7C96" w:rsidP="00FB5AB8">
      <w:pPr>
        <w:rPr>
          <w:rFonts w:ascii="Comic Sans MS" w:hAnsi="Comic Sans MS"/>
          <w:i/>
          <w:sz w:val="14"/>
          <w:szCs w:val="14"/>
        </w:rPr>
      </w:pPr>
    </w:p>
    <w:p w14:paraId="323BF24F" w14:textId="77777777" w:rsidR="00973653" w:rsidRPr="0083108D" w:rsidRDefault="00973653" w:rsidP="009A1E4A">
      <w:pPr>
        <w:jc w:val="center"/>
        <w:rPr>
          <w:rFonts w:ascii="Comic Sans MS" w:hAnsi="Comic Sans MS"/>
          <w:sz w:val="14"/>
          <w:szCs w:val="14"/>
        </w:rPr>
      </w:pPr>
      <w:r w:rsidRPr="0083108D">
        <w:rPr>
          <w:rFonts w:ascii="Comic Sans MS" w:hAnsi="Comic Sans MS"/>
          <w:sz w:val="14"/>
          <w:szCs w:val="14"/>
        </w:rPr>
        <w:t xml:space="preserve">DOMANDA DI </w:t>
      </w:r>
      <w:r w:rsidR="009465CE" w:rsidRPr="0083108D">
        <w:rPr>
          <w:rFonts w:ascii="Comic Sans MS" w:hAnsi="Comic Sans MS"/>
          <w:sz w:val="14"/>
          <w:szCs w:val="14"/>
        </w:rPr>
        <w:t>CANDIDATURA</w:t>
      </w:r>
    </w:p>
    <w:p w14:paraId="40CB8FC0" w14:textId="28571E61" w:rsidR="00FB5AB8" w:rsidRPr="0083108D" w:rsidRDefault="00FB5AB8" w:rsidP="009A1E4A">
      <w:pPr>
        <w:jc w:val="center"/>
        <w:rPr>
          <w:rFonts w:ascii="Comic Sans MS" w:hAnsi="Comic Sans MS"/>
          <w:sz w:val="14"/>
          <w:szCs w:val="14"/>
        </w:rPr>
      </w:pPr>
      <w:r w:rsidRPr="0083108D">
        <w:rPr>
          <w:rFonts w:ascii="Comic Sans MS" w:hAnsi="Comic Sans MS"/>
          <w:sz w:val="14"/>
          <w:szCs w:val="14"/>
        </w:rPr>
        <w:t xml:space="preserve">BANDO PER IL RECLUTAMENTO DI </w:t>
      </w:r>
      <w:r w:rsidR="009465CE" w:rsidRPr="0083108D">
        <w:rPr>
          <w:rFonts w:ascii="Comic Sans MS" w:hAnsi="Comic Sans MS"/>
          <w:sz w:val="14"/>
          <w:szCs w:val="14"/>
        </w:rPr>
        <w:t xml:space="preserve">DOCENTE </w:t>
      </w:r>
    </w:p>
    <w:p w14:paraId="1C3E13DC" w14:textId="77777777" w:rsidR="00677FE3" w:rsidRDefault="009465CE" w:rsidP="00677FE3">
      <w:pPr>
        <w:jc w:val="center"/>
        <w:rPr>
          <w:rFonts w:ascii="Comic Sans MS" w:hAnsi="Comic Sans MS"/>
          <w:sz w:val="14"/>
          <w:szCs w:val="14"/>
        </w:rPr>
      </w:pPr>
      <w:r w:rsidRPr="0083108D">
        <w:rPr>
          <w:rFonts w:ascii="Comic Sans MS" w:hAnsi="Comic Sans MS"/>
          <w:sz w:val="14"/>
          <w:szCs w:val="14"/>
        </w:rPr>
        <w:t xml:space="preserve">COMPITO DI </w:t>
      </w:r>
      <w:r w:rsidR="006D761F" w:rsidRPr="0083108D">
        <w:rPr>
          <w:rFonts w:ascii="Comic Sans MS" w:hAnsi="Comic Sans MS"/>
          <w:sz w:val="14"/>
          <w:szCs w:val="14"/>
        </w:rPr>
        <w:t xml:space="preserve">ESPERTO </w:t>
      </w:r>
    </w:p>
    <w:p w14:paraId="10E058A4" w14:textId="77777777" w:rsidR="00677FE3" w:rsidRDefault="00677FE3" w:rsidP="00677FE3">
      <w:pPr>
        <w:rPr>
          <w:rFonts w:ascii="Comic Sans MS" w:hAnsi="Comic Sans MS"/>
          <w:sz w:val="14"/>
          <w:szCs w:val="14"/>
        </w:rPr>
      </w:pPr>
      <w:r w:rsidRPr="005E012C">
        <w:rPr>
          <w:rFonts w:ascii="Comic Sans MS" w:hAnsi="Comic Sans MS"/>
          <w:b/>
          <w:sz w:val="14"/>
          <w:szCs w:val="14"/>
        </w:rPr>
        <w:t>AL PROGETTO  “LA SCUOLA DELLE ARTI”</w:t>
      </w:r>
      <w:r w:rsidRPr="007B501E">
        <w:rPr>
          <w:rFonts w:ascii="Comic Sans MS" w:hAnsi="Comic Sans MS"/>
          <w:b/>
          <w:bCs/>
          <w:sz w:val="14"/>
          <w:szCs w:val="14"/>
        </w:rPr>
        <w:t xml:space="preserve"> </w:t>
      </w:r>
      <w:r w:rsidRPr="007B501E">
        <w:rPr>
          <w:rFonts w:ascii="Comic Sans MS" w:hAnsi="Comic Sans MS"/>
          <w:sz w:val="14"/>
          <w:szCs w:val="14"/>
        </w:rPr>
        <w:t xml:space="preserve">Fondi Strutturali Europei – Programma Operativo Nazionale “Per la scuola, competenze e ambienti per l’apprendimento 2014-2020”. Asse I – Istruzione –Fondo Sociale Europeo (FSE). Obiettivo Specifico 10.1 – Riduzione del fallimento formativo precoce e della dispersione scolastica e formativa e, in quanto coerente Programma Operativo Complementare “Per la Scuola, competenze e ambienti per l’apprendimento” 2014-2020-Asse I – Istruzione – Fondo di Rotazione. Avviso pubblico prot. n. </w:t>
      </w:r>
      <w:r w:rsidRPr="007B501E">
        <w:rPr>
          <w:rFonts w:ascii="Comic Sans MS" w:hAnsi="Comic Sans MS"/>
          <w:b/>
          <w:sz w:val="14"/>
          <w:szCs w:val="14"/>
        </w:rPr>
        <w:t>AOODGEFID</w:t>
      </w:r>
      <w:r w:rsidRPr="007B501E">
        <w:rPr>
          <w:rFonts w:ascii="Comic Sans MS" w:hAnsi="Comic Sans MS"/>
          <w:sz w:val="14"/>
          <w:szCs w:val="14"/>
        </w:rPr>
        <w:t xml:space="preserve"> 4395 del 09 marzo 2018 “Progetti di inclusione sociale e lotta al disagio nonché per garantire l’apertura delle scuole oltre l’orario scolastico soprattutto nelle aree a rischio ed in quelle periferiche “Scuola al Centro”</w:t>
      </w:r>
    </w:p>
    <w:p w14:paraId="5286A386" w14:textId="256438B6" w:rsidR="00677FE3" w:rsidRPr="007B501E" w:rsidRDefault="00677FE3" w:rsidP="00677FE3">
      <w:pPr>
        <w:rPr>
          <w:rFonts w:ascii="Comic Sans MS" w:hAnsi="Comic Sans MS"/>
          <w:sz w:val="14"/>
          <w:szCs w:val="14"/>
        </w:rPr>
      </w:pPr>
      <w:r w:rsidRPr="007B501E">
        <w:rPr>
          <w:rFonts w:ascii="Comic Sans MS" w:hAnsi="Comic Sans MS"/>
          <w:sz w:val="14"/>
          <w:szCs w:val="14"/>
        </w:rPr>
        <w:t xml:space="preserve"> </w:t>
      </w:r>
      <w:r w:rsidRPr="007B501E">
        <w:rPr>
          <w:rFonts w:ascii="Comic Sans MS" w:hAnsi="Comic Sans MS"/>
          <w:b/>
          <w:bCs/>
          <w:sz w:val="14"/>
          <w:szCs w:val="14"/>
        </w:rPr>
        <w:t>C.I. 10.1.1A-FSEPON-CA-2019-23 CUP C61F18000240007</w:t>
      </w:r>
    </w:p>
    <w:p w14:paraId="399DBC3C" w14:textId="77777777" w:rsidR="009A1E4A" w:rsidRPr="0083108D" w:rsidRDefault="009A1E4A" w:rsidP="00782635">
      <w:pPr>
        <w:ind w:left="5670" w:firstLine="702"/>
        <w:jc w:val="right"/>
        <w:rPr>
          <w:rFonts w:ascii="Comic Sans MS" w:hAnsi="Comic Sans MS"/>
          <w:sz w:val="14"/>
          <w:szCs w:val="14"/>
        </w:rPr>
      </w:pPr>
    </w:p>
    <w:p w14:paraId="734B297A" w14:textId="77777777" w:rsidR="00973653" w:rsidRPr="0083108D" w:rsidRDefault="00973653" w:rsidP="00782635">
      <w:pPr>
        <w:ind w:left="5670" w:firstLine="702"/>
        <w:jc w:val="right"/>
        <w:rPr>
          <w:rFonts w:ascii="Comic Sans MS" w:hAnsi="Comic Sans MS"/>
          <w:sz w:val="14"/>
          <w:szCs w:val="14"/>
        </w:rPr>
      </w:pPr>
      <w:r w:rsidRPr="0083108D">
        <w:rPr>
          <w:rFonts w:ascii="Comic Sans MS" w:hAnsi="Comic Sans MS"/>
          <w:sz w:val="14"/>
          <w:szCs w:val="14"/>
        </w:rPr>
        <w:t xml:space="preserve">AL DIRIGENTE SCOLASTICO </w:t>
      </w:r>
    </w:p>
    <w:p w14:paraId="25832BCD" w14:textId="77777777" w:rsidR="00973653" w:rsidRPr="0083108D" w:rsidRDefault="00973653" w:rsidP="00782635">
      <w:pPr>
        <w:ind w:left="5670"/>
        <w:jc w:val="right"/>
        <w:rPr>
          <w:rFonts w:ascii="Comic Sans MS" w:hAnsi="Comic Sans MS"/>
          <w:sz w:val="14"/>
          <w:szCs w:val="14"/>
        </w:rPr>
      </w:pPr>
      <w:r w:rsidRPr="0083108D">
        <w:rPr>
          <w:rFonts w:ascii="Comic Sans MS" w:hAnsi="Comic Sans MS"/>
          <w:sz w:val="14"/>
          <w:szCs w:val="14"/>
        </w:rPr>
        <w:tab/>
      </w:r>
      <w:r w:rsidRPr="0083108D">
        <w:rPr>
          <w:rFonts w:ascii="Comic Sans MS" w:hAnsi="Comic Sans MS"/>
          <w:sz w:val="14"/>
          <w:szCs w:val="14"/>
        </w:rPr>
        <w:tab/>
        <w:t>I.C. “A. MOSCATI”</w:t>
      </w:r>
    </w:p>
    <w:p w14:paraId="4F15B599" w14:textId="54AD20A8" w:rsidR="00D455B3" w:rsidRPr="00677FE3" w:rsidRDefault="00973653" w:rsidP="00677FE3">
      <w:pPr>
        <w:ind w:left="5670" w:firstLine="702"/>
        <w:jc w:val="right"/>
        <w:rPr>
          <w:rFonts w:ascii="Comic Sans MS" w:hAnsi="Comic Sans MS"/>
          <w:sz w:val="14"/>
          <w:szCs w:val="14"/>
        </w:rPr>
      </w:pPr>
      <w:r w:rsidRPr="0083108D">
        <w:rPr>
          <w:rFonts w:ascii="Comic Sans MS" w:hAnsi="Comic Sans MS"/>
          <w:sz w:val="14"/>
          <w:szCs w:val="14"/>
        </w:rPr>
        <w:t xml:space="preserve">      PONTECAGNANO FAIANO</w:t>
      </w:r>
    </w:p>
    <w:p w14:paraId="0EE49A8F" w14:textId="499D1A12" w:rsidR="00D455B3" w:rsidRPr="00677FE3" w:rsidRDefault="00677FE3" w:rsidP="0083108D">
      <w:pPr>
        <w:jc w:val="both"/>
        <w:rPr>
          <w:rFonts w:ascii="Comic Sans MS" w:hAnsi="Comic Sans MS"/>
          <w:b/>
          <w:bCs/>
          <w:sz w:val="16"/>
          <w:szCs w:val="16"/>
        </w:rPr>
      </w:pPr>
      <w:r w:rsidRPr="00677FE3">
        <w:rPr>
          <w:rFonts w:ascii="Comic Sans MS" w:hAnsi="Comic Sans MS"/>
          <w:b/>
          <w:bCs/>
          <w:sz w:val="16"/>
          <w:szCs w:val="16"/>
        </w:rPr>
        <w:t>OGGETTO: DOMANDA DI CANDIDATURA DOCENTE ESPERTO RELATIVAMENTE AL PIANO C.I. 10.1.1A-FSEPON-CA-2019-23</w:t>
      </w:r>
    </w:p>
    <w:p w14:paraId="730A099B" w14:textId="77777777" w:rsidR="00973653" w:rsidRPr="0083108D" w:rsidRDefault="00FB5AB8" w:rsidP="00973653">
      <w:pPr>
        <w:spacing w:line="360" w:lineRule="auto"/>
        <w:jc w:val="both"/>
        <w:rPr>
          <w:rFonts w:ascii="Comic Sans MS" w:hAnsi="Comic Sans MS"/>
          <w:sz w:val="14"/>
          <w:szCs w:val="14"/>
        </w:rPr>
      </w:pPr>
      <w:r w:rsidRPr="0083108D">
        <w:rPr>
          <w:rFonts w:ascii="Comic Sans MS" w:hAnsi="Comic Sans MS"/>
          <w:sz w:val="14"/>
          <w:szCs w:val="14"/>
        </w:rPr>
        <w:t>_l_</w:t>
      </w:r>
      <w:r w:rsidR="00973653" w:rsidRPr="0083108D">
        <w:rPr>
          <w:rFonts w:ascii="Comic Sans MS" w:hAnsi="Comic Sans MS"/>
          <w:sz w:val="14"/>
          <w:szCs w:val="14"/>
        </w:rPr>
        <w:t>sottoscritt_  __________________________________________________________________ codice fiscale ______________________  nat_ a ________________________ il ______________ residente a______________________________ via ___________________________________ cap. __________ Città ________________ tel.fisso ________________ tel.cellulare____________</w:t>
      </w:r>
    </w:p>
    <w:p w14:paraId="631F7F36" w14:textId="77777777" w:rsidR="00973653" w:rsidRPr="0083108D" w:rsidRDefault="009465CE" w:rsidP="00973653">
      <w:pPr>
        <w:spacing w:line="360" w:lineRule="auto"/>
        <w:jc w:val="both"/>
        <w:rPr>
          <w:rFonts w:ascii="Comic Sans MS" w:hAnsi="Comic Sans MS"/>
          <w:sz w:val="14"/>
          <w:szCs w:val="14"/>
        </w:rPr>
      </w:pPr>
      <w:r w:rsidRPr="0083108D">
        <w:rPr>
          <w:rFonts w:ascii="Comic Sans MS" w:hAnsi="Comic Sans MS"/>
          <w:sz w:val="14"/>
          <w:szCs w:val="14"/>
        </w:rPr>
        <w:t xml:space="preserve">Indirizzo </w:t>
      </w:r>
      <w:r w:rsidR="00973653" w:rsidRPr="0083108D">
        <w:rPr>
          <w:rFonts w:ascii="Comic Sans MS" w:hAnsi="Comic Sans MS"/>
          <w:sz w:val="14"/>
          <w:szCs w:val="14"/>
        </w:rPr>
        <w:t>E-MAIL _________________________________________________________________</w:t>
      </w:r>
    </w:p>
    <w:p w14:paraId="4A6016DB" w14:textId="77777777" w:rsidR="00D455B3" w:rsidRPr="0083108D" w:rsidRDefault="00973653" w:rsidP="008C3E8E">
      <w:pPr>
        <w:spacing w:line="360" w:lineRule="auto"/>
        <w:jc w:val="center"/>
        <w:rPr>
          <w:rFonts w:ascii="Comic Sans MS" w:hAnsi="Comic Sans MS"/>
          <w:b/>
          <w:sz w:val="14"/>
          <w:szCs w:val="14"/>
        </w:rPr>
      </w:pPr>
      <w:r w:rsidRPr="0083108D">
        <w:rPr>
          <w:rFonts w:ascii="Comic Sans MS" w:hAnsi="Comic Sans MS"/>
          <w:b/>
          <w:sz w:val="14"/>
          <w:szCs w:val="14"/>
        </w:rPr>
        <w:t>CHIEDE</w:t>
      </w:r>
    </w:p>
    <w:p w14:paraId="63599A09" w14:textId="77777777" w:rsidR="006D761F" w:rsidRPr="0083108D" w:rsidRDefault="006D761F" w:rsidP="006D761F">
      <w:pPr>
        <w:spacing w:line="360" w:lineRule="auto"/>
        <w:rPr>
          <w:rFonts w:ascii="Comic Sans MS" w:hAnsi="Comic Sans MS"/>
          <w:b/>
          <w:sz w:val="14"/>
          <w:szCs w:val="14"/>
        </w:rPr>
      </w:pPr>
      <w:r w:rsidRPr="0083108D">
        <w:rPr>
          <w:rFonts w:ascii="Comic Sans MS" w:hAnsi="Comic Sans MS"/>
          <w:b/>
          <w:sz w:val="14"/>
          <w:szCs w:val="14"/>
        </w:rPr>
        <w:t>in qualità di:</w:t>
      </w:r>
    </w:p>
    <w:p w14:paraId="7F773A3C" w14:textId="63E7134E" w:rsidR="00EC36DA" w:rsidRPr="0083108D" w:rsidRDefault="00EC36DA" w:rsidP="00EC36DA">
      <w:pPr>
        <w:pStyle w:val="Paragrafoelenco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line="276" w:lineRule="auto"/>
        <w:jc w:val="both"/>
        <w:rPr>
          <w:rFonts w:ascii="Comic Sans MS" w:hAnsi="Comic Sans MS" w:cs="Arial"/>
          <w:color w:val="333333"/>
          <w:sz w:val="14"/>
          <w:szCs w:val="14"/>
          <w:shd w:val="clear" w:color="auto" w:fill="FFFFFF"/>
        </w:rPr>
      </w:pPr>
      <w:r w:rsidRPr="0083108D">
        <w:rPr>
          <w:rFonts w:ascii="Comic Sans MS" w:hAnsi="Comic Sans MS"/>
          <w:sz w:val="14"/>
          <w:szCs w:val="14"/>
        </w:rPr>
        <w:t>Personale esperto in servizio presso l’I.C. A</w:t>
      </w:r>
      <w:r w:rsidR="0083108D" w:rsidRPr="0083108D">
        <w:rPr>
          <w:rFonts w:ascii="Comic Sans MS" w:hAnsi="Comic Sans MS"/>
          <w:sz w:val="14"/>
          <w:szCs w:val="14"/>
        </w:rPr>
        <w:t xml:space="preserve">medeo </w:t>
      </w:r>
      <w:r w:rsidRPr="0083108D">
        <w:rPr>
          <w:rFonts w:ascii="Comic Sans MS" w:hAnsi="Comic Sans MS"/>
          <w:sz w:val="14"/>
          <w:szCs w:val="14"/>
        </w:rPr>
        <w:t xml:space="preserve"> Moscati</w:t>
      </w:r>
    </w:p>
    <w:p w14:paraId="1C021060" w14:textId="77777777" w:rsidR="00EC36DA" w:rsidRPr="0083108D" w:rsidRDefault="00EC36DA" w:rsidP="00EC36DA">
      <w:pPr>
        <w:pStyle w:val="Paragrafoelenco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line="276" w:lineRule="auto"/>
        <w:jc w:val="both"/>
        <w:rPr>
          <w:rFonts w:ascii="Comic Sans MS" w:hAnsi="Comic Sans MS" w:cs="Arial"/>
          <w:color w:val="333333"/>
          <w:sz w:val="14"/>
          <w:szCs w:val="14"/>
          <w:shd w:val="clear" w:color="auto" w:fill="FFFFFF"/>
        </w:rPr>
      </w:pPr>
      <w:r w:rsidRPr="0083108D">
        <w:rPr>
          <w:rFonts w:ascii="Comic Sans MS" w:hAnsi="Comic Sans MS"/>
          <w:sz w:val="14"/>
          <w:szCs w:val="14"/>
        </w:rPr>
        <w:t>Personale esperto in servizio presso le altre Istituzioni scolastiche ( collaborazioni plurime)</w:t>
      </w:r>
    </w:p>
    <w:p w14:paraId="163B0107" w14:textId="77777777" w:rsidR="00EC36DA" w:rsidRPr="0083108D" w:rsidRDefault="00EC36DA" w:rsidP="00EC36DA">
      <w:pPr>
        <w:pStyle w:val="Paragrafoelenco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line="276" w:lineRule="auto"/>
        <w:jc w:val="both"/>
        <w:rPr>
          <w:rFonts w:ascii="Comic Sans MS" w:hAnsi="Comic Sans MS" w:cs="Arial"/>
          <w:color w:val="333333"/>
          <w:sz w:val="14"/>
          <w:szCs w:val="14"/>
          <w:shd w:val="clear" w:color="auto" w:fill="FFFFFF"/>
        </w:rPr>
      </w:pPr>
      <w:r w:rsidRPr="0083108D">
        <w:rPr>
          <w:rFonts w:ascii="Comic Sans MS" w:hAnsi="Comic Sans MS"/>
          <w:sz w:val="14"/>
          <w:szCs w:val="14"/>
        </w:rPr>
        <w:t>Personale esperto esterno (affidamento di contratto di lavoro autonomo)</w:t>
      </w:r>
    </w:p>
    <w:p w14:paraId="70A32E53" w14:textId="2CE47D71" w:rsidR="009A1E4A" w:rsidRPr="0083108D" w:rsidRDefault="00973653" w:rsidP="00C97D5B">
      <w:pPr>
        <w:tabs>
          <w:tab w:val="left" w:pos="0"/>
          <w:tab w:val="left" w:pos="142"/>
          <w:tab w:val="left" w:pos="9632"/>
        </w:tabs>
        <w:ind w:right="-7"/>
        <w:rPr>
          <w:rFonts w:ascii="Comic Sans MS" w:hAnsi="Comic Sans MS"/>
          <w:b/>
          <w:sz w:val="14"/>
          <w:szCs w:val="14"/>
        </w:rPr>
      </w:pPr>
      <w:r w:rsidRPr="0083108D">
        <w:rPr>
          <w:rFonts w:ascii="Comic Sans MS" w:hAnsi="Comic Sans MS"/>
          <w:sz w:val="14"/>
          <w:szCs w:val="14"/>
        </w:rPr>
        <w:t xml:space="preserve">di partecipare alla selezione per </w:t>
      </w:r>
      <w:r w:rsidR="008C3E8E" w:rsidRPr="0083108D">
        <w:rPr>
          <w:rFonts w:ascii="Comic Sans MS" w:hAnsi="Comic Sans MS"/>
          <w:sz w:val="14"/>
          <w:szCs w:val="14"/>
        </w:rPr>
        <w:t xml:space="preserve">l’attribuzione dell’incarico di </w:t>
      </w:r>
      <w:r w:rsidR="0083108D" w:rsidRPr="0083108D">
        <w:rPr>
          <w:rFonts w:ascii="Comic Sans MS" w:hAnsi="Comic Sans MS"/>
          <w:sz w:val="14"/>
          <w:szCs w:val="14"/>
        </w:rPr>
        <w:t xml:space="preserve">DOCENTE </w:t>
      </w:r>
      <w:r w:rsidR="006D761F" w:rsidRPr="0083108D">
        <w:rPr>
          <w:rFonts w:ascii="Comic Sans MS" w:hAnsi="Comic Sans MS"/>
          <w:sz w:val="14"/>
          <w:szCs w:val="14"/>
        </w:rPr>
        <w:t>ESPERTO</w:t>
      </w:r>
      <w:r w:rsidR="008C3E8E" w:rsidRPr="0083108D">
        <w:rPr>
          <w:rFonts w:ascii="Comic Sans MS" w:hAnsi="Comic Sans MS"/>
          <w:sz w:val="14"/>
          <w:szCs w:val="14"/>
        </w:rPr>
        <w:t xml:space="preserve"> </w:t>
      </w:r>
      <w:r w:rsidR="009465CE" w:rsidRPr="0083108D">
        <w:rPr>
          <w:rFonts w:ascii="Comic Sans MS" w:hAnsi="Comic Sans MS"/>
          <w:sz w:val="14"/>
          <w:szCs w:val="14"/>
        </w:rPr>
        <w:t xml:space="preserve"> </w:t>
      </w:r>
      <w:r w:rsidR="00CE458A" w:rsidRPr="0083108D">
        <w:rPr>
          <w:rFonts w:ascii="Comic Sans MS" w:hAnsi="Comic Sans MS"/>
          <w:sz w:val="14"/>
          <w:szCs w:val="14"/>
        </w:rPr>
        <w:t xml:space="preserve"> </w:t>
      </w:r>
      <w:r w:rsidR="00E2343D" w:rsidRPr="0083108D">
        <w:rPr>
          <w:rFonts w:ascii="Comic Sans MS" w:hAnsi="Comic Sans MS"/>
          <w:sz w:val="14"/>
          <w:szCs w:val="14"/>
        </w:rPr>
        <w:t>(</w:t>
      </w:r>
      <w:r w:rsidR="00FB5AB8" w:rsidRPr="0083108D">
        <w:rPr>
          <w:rFonts w:ascii="Comic Sans MS" w:hAnsi="Comic Sans MS"/>
          <w:sz w:val="14"/>
          <w:szCs w:val="14"/>
        </w:rPr>
        <w:t>BANDO</w:t>
      </w:r>
      <w:r w:rsidR="009465CE" w:rsidRPr="0083108D">
        <w:rPr>
          <w:rFonts w:ascii="Comic Sans MS" w:hAnsi="Comic Sans MS"/>
          <w:sz w:val="14"/>
          <w:szCs w:val="14"/>
        </w:rPr>
        <w:t xml:space="preserve"> </w:t>
      </w:r>
      <w:r w:rsidR="00FB5AB8" w:rsidRPr="0083108D">
        <w:rPr>
          <w:rFonts w:ascii="Comic Sans MS" w:hAnsi="Comic Sans MS"/>
          <w:sz w:val="14"/>
          <w:szCs w:val="14"/>
        </w:rPr>
        <w:t xml:space="preserve"> </w:t>
      </w:r>
      <w:r w:rsidR="00C97D5B" w:rsidRPr="0083108D">
        <w:rPr>
          <w:rFonts w:ascii="Comic Sans MS" w:hAnsi="Comic Sans MS"/>
          <w:sz w:val="14"/>
          <w:szCs w:val="14"/>
        </w:rPr>
        <w:t>Prot. n</w:t>
      </w:r>
      <w:r w:rsidR="008C3E8E" w:rsidRPr="0083108D">
        <w:rPr>
          <w:rFonts w:ascii="Comic Sans MS" w:hAnsi="Comic Sans MS"/>
          <w:sz w:val="14"/>
          <w:szCs w:val="14"/>
        </w:rPr>
        <w:t xml:space="preserve">._____________ del __________ </w:t>
      </w:r>
      <w:r w:rsidR="00E2343D" w:rsidRPr="0083108D">
        <w:rPr>
          <w:rFonts w:ascii="Comic Sans MS" w:hAnsi="Comic Sans MS"/>
          <w:sz w:val="14"/>
          <w:szCs w:val="14"/>
        </w:rPr>
        <w:t xml:space="preserve">) relativamente </w:t>
      </w:r>
      <w:r w:rsidR="000A227B" w:rsidRPr="0083108D">
        <w:rPr>
          <w:rFonts w:ascii="Comic Sans MS" w:hAnsi="Comic Sans MS"/>
          <w:sz w:val="14"/>
          <w:szCs w:val="14"/>
        </w:rPr>
        <w:t xml:space="preserve">al </w:t>
      </w:r>
      <w:r w:rsidR="00677FE3" w:rsidRPr="0083108D">
        <w:rPr>
          <w:rFonts w:ascii="Comic Sans MS" w:hAnsi="Comic Sans MS"/>
          <w:sz w:val="14"/>
          <w:szCs w:val="14"/>
        </w:rPr>
        <w:t xml:space="preserve">PIANO </w:t>
      </w:r>
      <w:r w:rsidR="00677FE3" w:rsidRPr="007B501E">
        <w:rPr>
          <w:rFonts w:ascii="Comic Sans MS" w:hAnsi="Comic Sans MS"/>
          <w:b/>
          <w:bCs/>
          <w:sz w:val="14"/>
          <w:szCs w:val="14"/>
        </w:rPr>
        <w:t>C.I. 10.1.1A-FSEPON-CA-2019-23</w:t>
      </w:r>
    </w:p>
    <w:p w14:paraId="3F351C9D" w14:textId="4686BF54" w:rsidR="00D53752" w:rsidRDefault="00D53752" w:rsidP="00C97D5B">
      <w:pPr>
        <w:tabs>
          <w:tab w:val="left" w:pos="0"/>
          <w:tab w:val="left" w:pos="142"/>
          <w:tab w:val="left" w:pos="9632"/>
        </w:tabs>
        <w:ind w:right="-7"/>
        <w:rPr>
          <w:rFonts w:ascii="Comic Sans MS" w:hAnsi="Comic Sans MS"/>
          <w:b/>
          <w:sz w:val="16"/>
          <w:szCs w:val="16"/>
        </w:rPr>
      </w:pPr>
    </w:p>
    <w:tbl>
      <w:tblPr>
        <w:tblpPr w:leftFromText="141" w:rightFromText="141" w:vertAnchor="text" w:horzAnchor="margin" w:tblpXSpec="center" w:tblpY="-456"/>
        <w:tblW w:w="993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68"/>
        <w:gridCol w:w="3284"/>
        <w:gridCol w:w="2084"/>
        <w:gridCol w:w="1646"/>
        <w:gridCol w:w="1251"/>
      </w:tblGrid>
      <w:tr w:rsidR="00677FE3" w14:paraId="444AC59E" w14:textId="77777777" w:rsidTr="00D14AE4">
        <w:trPr>
          <w:trHeight w:val="64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452888" w14:textId="77777777" w:rsidR="00677FE3" w:rsidRPr="001048D3" w:rsidRDefault="00677FE3" w:rsidP="00D14AE4">
            <w:pPr>
              <w:jc w:val="center"/>
              <w:rPr>
                <w:sz w:val="14"/>
                <w:szCs w:val="14"/>
              </w:rPr>
            </w:pPr>
            <w:r w:rsidRPr="001048D3">
              <w:rPr>
                <w:sz w:val="14"/>
                <w:szCs w:val="14"/>
              </w:rPr>
              <w:t>CODICE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30C80A" w14:textId="77777777" w:rsidR="00677FE3" w:rsidRPr="001048D3" w:rsidRDefault="00677FE3" w:rsidP="00D14AE4">
            <w:pPr>
              <w:jc w:val="center"/>
              <w:rPr>
                <w:sz w:val="14"/>
                <w:szCs w:val="14"/>
              </w:rPr>
            </w:pPr>
            <w:r w:rsidRPr="001048D3">
              <w:rPr>
                <w:sz w:val="14"/>
                <w:szCs w:val="14"/>
              </w:rPr>
              <w:t>TITOLO MODULO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771147" w14:textId="77777777" w:rsidR="00677FE3" w:rsidRPr="001048D3" w:rsidRDefault="00677FE3" w:rsidP="00D14AE4">
            <w:pPr>
              <w:jc w:val="center"/>
              <w:rPr>
                <w:sz w:val="14"/>
                <w:szCs w:val="14"/>
              </w:rPr>
            </w:pPr>
            <w:r w:rsidRPr="001048D3">
              <w:rPr>
                <w:sz w:val="14"/>
                <w:szCs w:val="14"/>
              </w:rPr>
              <w:t>DESTINATARI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DED558" w14:textId="77777777" w:rsidR="00677FE3" w:rsidRPr="001048D3" w:rsidRDefault="00677FE3" w:rsidP="00D14AE4">
            <w:pPr>
              <w:jc w:val="center"/>
              <w:rPr>
                <w:sz w:val="14"/>
                <w:szCs w:val="14"/>
              </w:rPr>
            </w:pPr>
            <w:r w:rsidRPr="001048D3">
              <w:rPr>
                <w:sz w:val="14"/>
                <w:szCs w:val="14"/>
              </w:rPr>
              <w:t>NUMERO DESTINATARI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B50E2" w14:textId="77777777" w:rsidR="00677FE3" w:rsidRPr="001048D3" w:rsidRDefault="00677FE3" w:rsidP="00D14AE4">
            <w:pPr>
              <w:jc w:val="center"/>
              <w:rPr>
                <w:sz w:val="14"/>
                <w:szCs w:val="14"/>
              </w:rPr>
            </w:pPr>
            <w:r w:rsidRPr="001048D3">
              <w:rPr>
                <w:sz w:val="14"/>
                <w:szCs w:val="14"/>
              </w:rPr>
              <w:t>ORE</w:t>
            </w:r>
          </w:p>
        </w:tc>
      </w:tr>
      <w:tr w:rsidR="00677FE3" w14:paraId="3170A37D" w14:textId="77777777" w:rsidTr="00D14AE4">
        <w:trPr>
          <w:trHeight w:val="262"/>
        </w:trPr>
        <w:tc>
          <w:tcPr>
            <w:tcW w:w="99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8C1E3C" w14:textId="77777777" w:rsidR="00677FE3" w:rsidRPr="001048D3" w:rsidRDefault="00677FE3" w:rsidP="00D14AE4">
            <w:pPr>
              <w:jc w:val="center"/>
              <w:rPr>
                <w:b/>
                <w:bCs/>
                <w:sz w:val="14"/>
                <w:szCs w:val="14"/>
              </w:rPr>
            </w:pPr>
            <w:r w:rsidRPr="001048D3">
              <w:rPr>
                <w:rFonts w:ascii="Comic Sans MS" w:hAnsi="Comic Sans MS"/>
                <w:b/>
                <w:bCs/>
                <w:sz w:val="14"/>
                <w:szCs w:val="14"/>
              </w:rPr>
              <w:t>C.I. 10.1.1A-FSEPON-CA-2019-23</w:t>
            </w:r>
          </w:p>
        </w:tc>
      </w:tr>
      <w:tr w:rsidR="00677FE3" w14:paraId="1ECA376F" w14:textId="77777777" w:rsidTr="00D14AE4">
        <w:trPr>
          <w:trHeight w:val="253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3CB505" w14:textId="77777777" w:rsidR="00677FE3" w:rsidRPr="001048D3" w:rsidRDefault="00677FE3" w:rsidP="00D14AE4">
            <w:pPr>
              <w:rPr>
                <w:sz w:val="14"/>
                <w:szCs w:val="14"/>
              </w:rPr>
            </w:pPr>
          </w:p>
          <w:p w14:paraId="38F96D03" w14:textId="77777777" w:rsidR="00677FE3" w:rsidRPr="001048D3" w:rsidRDefault="00677FE3" w:rsidP="00D14AE4">
            <w:pPr>
              <w:rPr>
                <w:sz w:val="14"/>
                <w:szCs w:val="14"/>
              </w:rPr>
            </w:pPr>
            <w:r w:rsidRPr="001048D3">
              <w:rPr>
                <w:sz w:val="14"/>
                <w:szCs w:val="14"/>
              </w:rPr>
              <w:t xml:space="preserve">INCLUSIONE SOCIALE E LOTTA AL DISAGIO </w:t>
            </w:r>
          </w:p>
          <w:p w14:paraId="53D7F104" w14:textId="77777777" w:rsidR="00677FE3" w:rsidRPr="001048D3" w:rsidRDefault="00677FE3" w:rsidP="00D14AE4">
            <w:pPr>
              <w:rPr>
                <w:sz w:val="14"/>
                <w:szCs w:val="14"/>
              </w:rPr>
            </w:pPr>
          </w:p>
          <w:p w14:paraId="1E4619FF" w14:textId="77777777" w:rsidR="00677FE3" w:rsidRPr="001048D3" w:rsidRDefault="00677FE3" w:rsidP="00D14AE4">
            <w:pPr>
              <w:rPr>
                <w:sz w:val="14"/>
                <w:szCs w:val="14"/>
              </w:rPr>
            </w:pPr>
            <w:r w:rsidRPr="001048D3">
              <w:rPr>
                <w:sz w:val="14"/>
                <w:szCs w:val="14"/>
              </w:rPr>
              <w:t xml:space="preserve">SCADE 30 SETTEMBRE 2022 </w:t>
            </w:r>
          </w:p>
          <w:p w14:paraId="02600290" w14:textId="77777777" w:rsidR="00677FE3" w:rsidRPr="001048D3" w:rsidRDefault="00677FE3" w:rsidP="00D14AE4">
            <w:pPr>
              <w:rPr>
                <w:sz w:val="14"/>
                <w:szCs w:val="14"/>
              </w:rPr>
            </w:pPr>
          </w:p>
          <w:p w14:paraId="384F0742" w14:textId="77777777" w:rsidR="00677FE3" w:rsidRPr="001048D3" w:rsidRDefault="00677FE3" w:rsidP="00D14AE4">
            <w:pPr>
              <w:rPr>
                <w:sz w:val="14"/>
                <w:szCs w:val="14"/>
              </w:rPr>
            </w:pP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D64A9E" w14:textId="77777777" w:rsidR="00677FE3" w:rsidRPr="001048D3" w:rsidRDefault="00677FE3" w:rsidP="00677FE3">
            <w:pPr>
              <w:pStyle w:val="Paragrafoelenco"/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sz w:val="14"/>
                <w:szCs w:val="14"/>
              </w:rPr>
            </w:pPr>
            <w:r w:rsidRPr="001048D3">
              <w:rPr>
                <w:sz w:val="14"/>
                <w:szCs w:val="14"/>
              </w:rPr>
              <w:t xml:space="preserve">VOCI IN…CORO 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F95F80" w14:textId="77777777" w:rsidR="00677FE3" w:rsidRPr="001048D3" w:rsidRDefault="00677FE3" w:rsidP="00D14AE4">
            <w:pPr>
              <w:rPr>
                <w:sz w:val="14"/>
                <w:szCs w:val="14"/>
              </w:rPr>
            </w:pPr>
            <w:r w:rsidRPr="001048D3">
              <w:rPr>
                <w:sz w:val="14"/>
                <w:szCs w:val="14"/>
              </w:rPr>
              <w:t xml:space="preserve">PRIMARIA 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D16BA6" w14:textId="77777777" w:rsidR="00677FE3" w:rsidRPr="001048D3" w:rsidRDefault="00677FE3" w:rsidP="00D14AE4">
            <w:pPr>
              <w:rPr>
                <w:sz w:val="14"/>
                <w:szCs w:val="14"/>
              </w:rPr>
            </w:pPr>
            <w:r w:rsidRPr="001048D3">
              <w:rPr>
                <w:sz w:val="14"/>
                <w:szCs w:val="14"/>
              </w:rPr>
              <w:t>30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1B70FC" w14:textId="77777777" w:rsidR="00677FE3" w:rsidRPr="001048D3" w:rsidRDefault="00677FE3" w:rsidP="00D14AE4">
            <w:pPr>
              <w:rPr>
                <w:sz w:val="14"/>
                <w:szCs w:val="14"/>
              </w:rPr>
            </w:pPr>
            <w:r w:rsidRPr="001048D3">
              <w:rPr>
                <w:sz w:val="14"/>
                <w:szCs w:val="14"/>
              </w:rPr>
              <w:t>30</w:t>
            </w:r>
          </w:p>
        </w:tc>
      </w:tr>
      <w:tr w:rsidR="00677FE3" w14:paraId="462419A8" w14:textId="77777777" w:rsidTr="00D14AE4">
        <w:trPr>
          <w:trHeight w:val="262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BD6687" w14:textId="77777777" w:rsidR="00677FE3" w:rsidRPr="001048D3" w:rsidRDefault="00677FE3" w:rsidP="00D14AE4">
            <w:pPr>
              <w:rPr>
                <w:sz w:val="14"/>
                <w:szCs w:val="14"/>
              </w:rPr>
            </w:pP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1334A4" w14:textId="77777777" w:rsidR="00677FE3" w:rsidRPr="001048D3" w:rsidRDefault="00677FE3" w:rsidP="00677FE3">
            <w:pPr>
              <w:pStyle w:val="Paragrafoelenco"/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sz w:val="14"/>
                <w:szCs w:val="14"/>
              </w:rPr>
            </w:pPr>
            <w:r w:rsidRPr="001048D3">
              <w:rPr>
                <w:sz w:val="14"/>
                <w:szCs w:val="14"/>
              </w:rPr>
              <w:t xml:space="preserve">IN…CANTO 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D74B20" w14:textId="77777777" w:rsidR="00677FE3" w:rsidRPr="001048D3" w:rsidRDefault="00677FE3" w:rsidP="00D14AE4">
            <w:pPr>
              <w:rPr>
                <w:sz w:val="14"/>
                <w:szCs w:val="14"/>
              </w:rPr>
            </w:pPr>
            <w:r w:rsidRPr="001048D3">
              <w:rPr>
                <w:sz w:val="14"/>
                <w:szCs w:val="14"/>
              </w:rPr>
              <w:t xml:space="preserve">PRIMARIA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69D268" w14:textId="77777777" w:rsidR="00677FE3" w:rsidRPr="001048D3" w:rsidRDefault="00677FE3" w:rsidP="00D14AE4">
            <w:pPr>
              <w:rPr>
                <w:sz w:val="14"/>
                <w:szCs w:val="14"/>
              </w:rPr>
            </w:pPr>
            <w:r w:rsidRPr="001048D3">
              <w:rPr>
                <w:sz w:val="14"/>
                <w:szCs w:val="14"/>
              </w:rPr>
              <w:t>30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B9BA12" w14:textId="77777777" w:rsidR="00677FE3" w:rsidRPr="001048D3" w:rsidRDefault="00677FE3" w:rsidP="00D14AE4">
            <w:pPr>
              <w:rPr>
                <w:sz w:val="14"/>
                <w:szCs w:val="14"/>
              </w:rPr>
            </w:pPr>
            <w:r w:rsidRPr="001048D3">
              <w:rPr>
                <w:sz w:val="14"/>
                <w:szCs w:val="14"/>
              </w:rPr>
              <w:t>30</w:t>
            </w:r>
          </w:p>
        </w:tc>
      </w:tr>
      <w:tr w:rsidR="00677FE3" w14:paraId="1D319049" w14:textId="77777777" w:rsidTr="00D14AE4">
        <w:trPr>
          <w:trHeight w:val="262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F9290E" w14:textId="77777777" w:rsidR="00677FE3" w:rsidRPr="001048D3" w:rsidRDefault="00677FE3" w:rsidP="00D14AE4">
            <w:pPr>
              <w:rPr>
                <w:sz w:val="14"/>
                <w:szCs w:val="14"/>
              </w:rPr>
            </w:pP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A8F4EB" w14:textId="77777777" w:rsidR="00677FE3" w:rsidRPr="001048D3" w:rsidRDefault="00677FE3" w:rsidP="00677FE3">
            <w:pPr>
              <w:pStyle w:val="Paragrafoelenco"/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sz w:val="14"/>
                <w:szCs w:val="14"/>
              </w:rPr>
            </w:pPr>
            <w:r w:rsidRPr="001048D3">
              <w:rPr>
                <w:sz w:val="14"/>
                <w:szCs w:val="14"/>
              </w:rPr>
              <w:t xml:space="preserve">SUONI…AMO 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C8DEDF" w14:textId="77777777" w:rsidR="00677FE3" w:rsidRPr="001048D3" w:rsidRDefault="00677FE3" w:rsidP="00D14AE4">
            <w:pPr>
              <w:rPr>
                <w:sz w:val="14"/>
                <w:szCs w:val="14"/>
              </w:rPr>
            </w:pPr>
            <w:r w:rsidRPr="001048D3">
              <w:rPr>
                <w:sz w:val="14"/>
                <w:szCs w:val="14"/>
              </w:rPr>
              <w:t xml:space="preserve">SECONDARIA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1AE275" w14:textId="77777777" w:rsidR="00677FE3" w:rsidRPr="001048D3" w:rsidRDefault="00677FE3" w:rsidP="00D14AE4">
            <w:pPr>
              <w:rPr>
                <w:sz w:val="14"/>
                <w:szCs w:val="14"/>
              </w:rPr>
            </w:pPr>
            <w:r w:rsidRPr="001048D3">
              <w:rPr>
                <w:sz w:val="14"/>
                <w:szCs w:val="14"/>
              </w:rPr>
              <w:t>30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6E8D5B" w14:textId="77777777" w:rsidR="00677FE3" w:rsidRPr="001048D3" w:rsidRDefault="00677FE3" w:rsidP="00D14AE4">
            <w:pPr>
              <w:rPr>
                <w:sz w:val="14"/>
                <w:szCs w:val="14"/>
              </w:rPr>
            </w:pPr>
            <w:r w:rsidRPr="001048D3">
              <w:rPr>
                <w:sz w:val="14"/>
                <w:szCs w:val="14"/>
              </w:rPr>
              <w:t>30</w:t>
            </w:r>
          </w:p>
        </w:tc>
      </w:tr>
      <w:tr w:rsidR="00677FE3" w14:paraId="33D591D2" w14:textId="77777777" w:rsidTr="00D14AE4">
        <w:trPr>
          <w:trHeight w:val="262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790B27" w14:textId="77777777" w:rsidR="00677FE3" w:rsidRPr="001048D3" w:rsidRDefault="00677FE3" w:rsidP="00D14AE4">
            <w:pPr>
              <w:rPr>
                <w:sz w:val="14"/>
                <w:szCs w:val="14"/>
              </w:rPr>
            </w:pP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AD8758" w14:textId="77777777" w:rsidR="00677FE3" w:rsidRPr="001048D3" w:rsidRDefault="00677FE3" w:rsidP="00677FE3">
            <w:pPr>
              <w:pStyle w:val="Paragrafoelenco"/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sz w:val="14"/>
                <w:szCs w:val="14"/>
              </w:rPr>
            </w:pPr>
            <w:r w:rsidRPr="001048D3">
              <w:rPr>
                <w:sz w:val="14"/>
                <w:szCs w:val="14"/>
              </w:rPr>
              <w:t xml:space="preserve">SINFONIA DI NOTE 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E334D" w14:textId="77777777" w:rsidR="00677FE3" w:rsidRPr="001048D3" w:rsidRDefault="00677FE3" w:rsidP="00D14AE4">
            <w:pPr>
              <w:rPr>
                <w:sz w:val="14"/>
                <w:szCs w:val="14"/>
              </w:rPr>
            </w:pPr>
            <w:r w:rsidRPr="001048D3">
              <w:rPr>
                <w:sz w:val="14"/>
                <w:szCs w:val="14"/>
              </w:rPr>
              <w:t xml:space="preserve">SECONDARIA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730663" w14:textId="77777777" w:rsidR="00677FE3" w:rsidRPr="001048D3" w:rsidRDefault="00677FE3" w:rsidP="00D14AE4">
            <w:pPr>
              <w:rPr>
                <w:sz w:val="14"/>
                <w:szCs w:val="14"/>
              </w:rPr>
            </w:pPr>
            <w:r w:rsidRPr="001048D3">
              <w:rPr>
                <w:sz w:val="14"/>
                <w:szCs w:val="14"/>
              </w:rPr>
              <w:t>30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C8CFB7" w14:textId="77777777" w:rsidR="00677FE3" w:rsidRPr="001048D3" w:rsidRDefault="00677FE3" w:rsidP="00D14AE4">
            <w:pPr>
              <w:rPr>
                <w:sz w:val="14"/>
                <w:szCs w:val="14"/>
              </w:rPr>
            </w:pPr>
            <w:r w:rsidRPr="001048D3">
              <w:rPr>
                <w:sz w:val="14"/>
                <w:szCs w:val="14"/>
              </w:rPr>
              <w:t>30</w:t>
            </w:r>
          </w:p>
        </w:tc>
      </w:tr>
      <w:tr w:rsidR="00677FE3" w14:paraId="56267993" w14:textId="77777777" w:rsidTr="00D14AE4">
        <w:trPr>
          <w:trHeight w:val="262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480653" w14:textId="77777777" w:rsidR="00677FE3" w:rsidRPr="001048D3" w:rsidRDefault="00677FE3" w:rsidP="00D14AE4">
            <w:pPr>
              <w:rPr>
                <w:sz w:val="14"/>
                <w:szCs w:val="14"/>
              </w:rPr>
            </w:pP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275A3F" w14:textId="77777777" w:rsidR="00677FE3" w:rsidRPr="001048D3" w:rsidRDefault="00677FE3" w:rsidP="00677FE3">
            <w:pPr>
              <w:pStyle w:val="Paragrafoelenco"/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sz w:val="14"/>
                <w:szCs w:val="14"/>
              </w:rPr>
            </w:pPr>
            <w:r w:rsidRPr="001048D3">
              <w:rPr>
                <w:sz w:val="14"/>
                <w:szCs w:val="14"/>
              </w:rPr>
              <w:t xml:space="preserve">MUSICALMENTE 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BDF04B" w14:textId="77777777" w:rsidR="00677FE3" w:rsidRPr="001048D3" w:rsidRDefault="00677FE3" w:rsidP="00D14AE4">
            <w:pPr>
              <w:rPr>
                <w:sz w:val="14"/>
                <w:szCs w:val="14"/>
              </w:rPr>
            </w:pPr>
            <w:r w:rsidRPr="001048D3">
              <w:rPr>
                <w:sz w:val="14"/>
                <w:szCs w:val="14"/>
              </w:rPr>
              <w:t xml:space="preserve">PRIMARIA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B812B6" w14:textId="77777777" w:rsidR="00677FE3" w:rsidRPr="001048D3" w:rsidRDefault="00677FE3" w:rsidP="00D14AE4">
            <w:pPr>
              <w:rPr>
                <w:sz w:val="14"/>
                <w:szCs w:val="14"/>
              </w:rPr>
            </w:pPr>
            <w:r w:rsidRPr="001048D3">
              <w:rPr>
                <w:sz w:val="14"/>
                <w:szCs w:val="14"/>
              </w:rPr>
              <w:t>30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B2A30F" w14:textId="77777777" w:rsidR="00677FE3" w:rsidRPr="001048D3" w:rsidRDefault="00677FE3" w:rsidP="00D14AE4">
            <w:pPr>
              <w:rPr>
                <w:sz w:val="14"/>
                <w:szCs w:val="14"/>
              </w:rPr>
            </w:pPr>
            <w:r w:rsidRPr="001048D3">
              <w:rPr>
                <w:sz w:val="14"/>
                <w:szCs w:val="14"/>
              </w:rPr>
              <w:t>30</w:t>
            </w:r>
          </w:p>
        </w:tc>
      </w:tr>
      <w:tr w:rsidR="00677FE3" w14:paraId="4DFB8448" w14:textId="77777777" w:rsidTr="00D14AE4">
        <w:trPr>
          <w:trHeight w:val="262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12D173" w14:textId="77777777" w:rsidR="00677FE3" w:rsidRPr="001048D3" w:rsidRDefault="00677FE3" w:rsidP="00D14AE4">
            <w:pPr>
              <w:rPr>
                <w:sz w:val="14"/>
                <w:szCs w:val="14"/>
              </w:rPr>
            </w:pP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F9E278" w14:textId="77777777" w:rsidR="00677FE3" w:rsidRPr="001048D3" w:rsidRDefault="00677FE3" w:rsidP="00677FE3">
            <w:pPr>
              <w:pStyle w:val="Paragrafoelenco"/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sz w:val="14"/>
                <w:szCs w:val="14"/>
              </w:rPr>
            </w:pPr>
            <w:r w:rsidRPr="001048D3">
              <w:rPr>
                <w:sz w:val="14"/>
                <w:szCs w:val="14"/>
              </w:rPr>
              <w:t xml:space="preserve">MUSICAL LIVE 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72108E" w14:textId="77777777" w:rsidR="00677FE3" w:rsidRPr="001048D3" w:rsidRDefault="00677FE3" w:rsidP="00D14AE4">
            <w:pPr>
              <w:rPr>
                <w:sz w:val="14"/>
                <w:szCs w:val="14"/>
              </w:rPr>
            </w:pPr>
            <w:r w:rsidRPr="001048D3">
              <w:rPr>
                <w:sz w:val="14"/>
                <w:szCs w:val="14"/>
              </w:rPr>
              <w:t xml:space="preserve">PRIMARIA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F1CDE9" w14:textId="77777777" w:rsidR="00677FE3" w:rsidRPr="001048D3" w:rsidRDefault="00677FE3" w:rsidP="00D14AE4">
            <w:pPr>
              <w:rPr>
                <w:sz w:val="14"/>
                <w:szCs w:val="14"/>
              </w:rPr>
            </w:pPr>
            <w:r w:rsidRPr="001048D3">
              <w:rPr>
                <w:sz w:val="14"/>
                <w:szCs w:val="14"/>
              </w:rPr>
              <w:t>30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753191" w14:textId="77777777" w:rsidR="00677FE3" w:rsidRPr="001048D3" w:rsidRDefault="00677FE3" w:rsidP="00D14AE4">
            <w:pPr>
              <w:rPr>
                <w:sz w:val="14"/>
                <w:szCs w:val="14"/>
              </w:rPr>
            </w:pPr>
            <w:r w:rsidRPr="001048D3">
              <w:rPr>
                <w:sz w:val="14"/>
                <w:szCs w:val="14"/>
              </w:rPr>
              <w:t>30</w:t>
            </w:r>
          </w:p>
        </w:tc>
      </w:tr>
      <w:tr w:rsidR="00677FE3" w14:paraId="403158B6" w14:textId="77777777" w:rsidTr="00D14AE4">
        <w:trPr>
          <w:trHeight w:val="262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0E9AB1" w14:textId="77777777" w:rsidR="00677FE3" w:rsidRPr="001048D3" w:rsidRDefault="00677FE3" w:rsidP="00D14AE4">
            <w:pPr>
              <w:rPr>
                <w:sz w:val="14"/>
                <w:szCs w:val="14"/>
              </w:rPr>
            </w:pP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515EA7" w14:textId="77777777" w:rsidR="00677FE3" w:rsidRPr="001048D3" w:rsidRDefault="00677FE3" w:rsidP="00677FE3">
            <w:pPr>
              <w:pStyle w:val="Paragrafoelenco"/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sz w:val="14"/>
                <w:szCs w:val="14"/>
              </w:rPr>
            </w:pPr>
            <w:r w:rsidRPr="001048D3">
              <w:rPr>
                <w:sz w:val="14"/>
                <w:szCs w:val="14"/>
              </w:rPr>
              <w:t>ARTE SCENICA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A90B27" w14:textId="77777777" w:rsidR="00677FE3" w:rsidRPr="001048D3" w:rsidRDefault="00677FE3" w:rsidP="00D14AE4">
            <w:pPr>
              <w:rPr>
                <w:sz w:val="14"/>
                <w:szCs w:val="14"/>
              </w:rPr>
            </w:pPr>
            <w:r w:rsidRPr="001048D3">
              <w:rPr>
                <w:sz w:val="14"/>
                <w:szCs w:val="14"/>
              </w:rPr>
              <w:t xml:space="preserve">PRIMARIA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1DB2E1" w14:textId="77777777" w:rsidR="00677FE3" w:rsidRPr="001048D3" w:rsidRDefault="00677FE3" w:rsidP="00D14AE4">
            <w:pPr>
              <w:rPr>
                <w:sz w:val="14"/>
                <w:szCs w:val="14"/>
              </w:rPr>
            </w:pPr>
            <w:r w:rsidRPr="001048D3">
              <w:rPr>
                <w:sz w:val="14"/>
                <w:szCs w:val="14"/>
              </w:rPr>
              <w:t>20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64482B" w14:textId="77777777" w:rsidR="00677FE3" w:rsidRPr="001048D3" w:rsidRDefault="00677FE3" w:rsidP="00D14AE4">
            <w:pPr>
              <w:rPr>
                <w:sz w:val="14"/>
                <w:szCs w:val="14"/>
              </w:rPr>
            </w:pPr>
            <w:r w:rsidRPr="001048D3">
              <w:rPr>
                <w:sz w:val="14"/>
                <w:szCs w:val="14"/>
              </w:rPr>
              <w:t>30</w:t>
            </w:r>
          </w:p>
        </w:tc>
      </w:tr>
      <w:tr w:rsidR="00677FE3" w14:paraId="7ED537A0" w14:textId="77777777" w:rsidTr="00D14AE4">
        <w:trPr>
          <w:trHeight w:val="262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2515B5" w14:textId="77777777" w:rsidR="00677FE3" w:rsidRPr="001048D3" w:rsidRDefault="00677FE3" w:rsidP="00D14AE4">
            <w:pPr>
              <w:rPr>
                <w:sz w:val="14"/>
                <w:szCs w:val="14"/>
              </w:rPr>
            </w:pP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BEA78E" w14:textId="77777777" w:rsidR="00677FE3" w:rsidRPr="001048D3" w:rsidRDefault="00677FE3" w:rsidP="00677FE3">
            <w:pPr>
              <w:pStyle w:val="Paragrafoelenco"/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sz w:val="14"/>
                <w:szCs w:val="14"/>
              </w:rPr>
            </w:pPr>
            <w:r w:rsidRPr="001048D3">
              <w:rPr>
                <w:sz w:val="14"/>
                <w:szCs w:val="14"/>
              </w:rPr>
              <w:t xml:space="preserve">IN SCENA 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2ED484" w14:textId="77777777" w:rsidR="00677FE3" w:rsidRPr="001048D3" w:rsidRDefault="00677FE3" w:rsidP="00D14AE4">
            <w:pPr>
              <w:rPr>
                <w:sz w:val="14"/>
                <w:szCs w:val="14"/>
              </w:rPr>
            </w:pPr>
            <w:r w:rsidRPr="001048D3">
              <w:rPr>
                <w:sz w:val="14"/>
                <w:szCs w:val="14"/>
              </w:rPr>
              <w:t xml:space="preserve">PRIMARIA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9BB54D" w14:textId="77777777" w:rsidR="00677FE3" w:rsidRPr="001048D3" w:rsidRDefault="00677FE3" w:rsidP="00D14AE4">
            <w:pPr>
              <w:rPr>
                <w:sz w:val="14"/>
                <w:szCs w:val="14"/>
              </w:rPr>
            </w:pPr>
            <w:r w:rsidRPr="001048D3">
              <w:rPr>
                <w:sz w:val="14"/>
                <w:szCs w:val="14"/>
              </w:rPr>
              <w:t>20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8733A7" w14:textId="77777777" w:rsidR="00677FE3" w:rsidRPr="001048D3" w:rsidRDefault="00677FE3" w:rsidP="00D14AE4">
            <w:pPr>
              <w:rPr>
                <w:sz w:val="14"/>
                <w:szCs w:val="14"/>
              </w:rPr>
            </w:pPr>
            <w:r w:rsidRPr="001048D3">
              <w:rPr>
                <w:sz w:val="14"/>
                <w:szCs w:val="14"/>
              </w:rPr>
              <w:t>30</w:t>
            </w:r>
          </w:p>
        </w:tc>
      </w:tr>
    </w:tbl>
    <w:p w14:paraId="395A3841" w14:textId="3B4632C7" w:rsidR="00973653" w:rsidRPr="00782635" w:rsidRDefault="00973653" w:rsidP="00973653">
      <w:pPr>
        <w:spacing w:line="360" w:lineRule="auto"/>
        <w:jc w:val="both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>_ l _ so</w:t>
      </w:r>
      <w:r w:rsidR="00984D63" w:rsidRPr="00782635">
        <w:rPr>
          <w:rFonts w:ascii="Comic Sans MS" w:hAnsi="Comic Sans MS"/>
          <w:sz w:val="16"/>
          <w:szCs w:val="16"/>
        </w:rPr>
        <w:t xml:space="preserve">ttoscritt_ allega alla presente </w:t>
      </w:r>
      <w:r w:rsidR="00984D63" w:rsidRPr="00782635">
        <w:rPr>
          <w:rFonts w:ascii="Comic Sans MS" w:hAnsi="Comic Sans MS"/>
          <w:b/>
          <w:bCs/>
          <w:sz w:val="16"/>
          <w:szCs w:val="16"/>
          <w:u w:val="single"/>
        </w:rPr>
        <w:t>(pena esclusione)</w:t>
      </w:r>
    </w:p>
    <w:p w14:paraId="552CE7CF" w14:textId="77777777" w:rsidR="00973653" w:rsidRPr="006D761F" w:rsidRDefault="00973653" w:rsidP="00973653">
      <w:pPr>
        <w:numPr>
          <w:ilvl w:val="0"/>
          <w:numId w:val="25"/>
        </w:numPr>
        <w:jc w:val="both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>Curriculum-vitae redatto secondo il modello europeo</w:t>
      </w:r>
      <w:r w:rsidR="00FB5AB8" w:rsidRPr="00782635">
        <w:rPr>
          <w:rFonts w:ascii="Comic Sans MS" w:hAnsi="Comic Sans MS"/>
          <w:sz w:val="16"/>
          <w:szCs w:val="16"/>
        </w:rPr>
        <w:t xml:space="preserve"> </w:t>
      </w:r>
      <w:r w:rsidR="00FB5AB8" w:rsidRPr="00616EAC">
        <w:rPr>
          <w:rFonts w:ascii="Comic Sans MS" w:hAnsi="Comic Sans MS"/>
          <w:b/>
          <w:sz w:val="16"/>
          <w:szCs w:val="16"/>
        </w:rPr>
        <w:t>ALLEGATO</w:t>
      </w:r>
      <w:r w:rsidR="00E069BA" w:rsidRPr="00616EAC">
        <w:rPr>
          <w:rFonts w:ascii="Comic Sans MS" w:hAnsi="Comic Sans MS"/>
          <w:b/>
          <w:sz w:val="16"/>
          <w:szCs w:val="16"/>
        </w:rPr>
        <w:t xml:space="preserve">  B</w:t>
      </w:r>
    </w:p>
    <w:p w14:paraId="36C5D401" w14:textId="77777777" w:rsidR="006D761F" w:rsidRPr="00782635" w:rsidRDefault="006D761F" w:rsidP="00973653">
      <w:pPr>
        <w:numPr>
          <w:ilvl w:val="0"/>
          <w:numId w:val="25"/>
        </w:numPr>
        <w:jc w:val="both"/>
        <w:rPr>
          <w:rFonts w:ascii="Comic Sans MS" w:hAnsi="Comic Sans MS"/>
          <w:sz w:val="16"/>
          <w:szCs w:val="16"/>
        </w:rPr>
      </w:pPr>
      <w:r w:rsidRPr="006D761F">
        <w:rPr>
          <w:rFonts w:ascii="Comic Sans MS" w:hAnsi="Comic Sans MS"/>
          <w:sz w:val="16"/>
          <w:szCs w:val="16"/>
        </w:rPr>
        <w:t>Proposta progettuale</w:t>
      </w:r>
      <w:r>
        <w:rPr>
          <w:rFonts w:ascii="Comic Sans MS" w:hAnsi="Comic Sans MS"/>
          <w:b/>
          <w:sz w:val="16"/>
          <w:szCs w:val="16"/>
        </w:rPr>
        <w:t xml:space="preserve"> ALLEGATO C</w:t>
      </w:r>
    </w:p>
    <w:p w14:paraId="5E63021A" w14:textId="77777777" w:rsidR="00CE458A" w:rsidRDefault="00973653" w:rsidP="00973653">
      <w:pPr>
        <w:numPr>
          <w:ilvl w:val="0"/>
          <w:numId w:val="25"/>
        </w:numPr>
        <w:jc w:val="both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 xml:space="preserve">Fotocopia documento di riconoscimento </w:t>
      </w:r>
      <w:r w:rsidR="00616EAC">
        <w:rPr>
          <w:rFonts w:ascii="Comic Sans MS" w:hAnsi="Comic Sans MS"/>
          <w:sz w:val="16"/>
          <w:szCs w:val="16"/>
        </w:rPr>
        <w:t xml:space="preserve">e codice fiscale </w:t>
      </w:r>
    </w:p>
    <w:p w14:paraId="17549430" w14:textId="271E80CB" w:rsidR="004D2200" w:rsidRPr="00782635" w:rsidRDefault="00616EAC" w:rsidP="00973653">
      <w:pPr>
        <w:numPr>
          <w:ilvl w:val="0"/>
          <w:numId w:val="25"/>
        </w:numPr>
        <w:jc w:val="both"/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t xml:space="preserve">Tabella di </w:t>
      </w:r>
      <w:r w:rsidR="0083108D">
        <w:rPr>
          <w:rFonts w:ascii="Comic Sans MS" w:hAnsi="Comic Sans MS"/>
          <w:sz w:val="16"/>
          <w:szCs w:val="16"/>
        </w:rPr>
        <w:t xml:space="preserve">VALUTAZIONE/AUTOVALUTAZIONE </w:t>
      </w:r>
      <w:r w:rsidR="009A1E4A">
        <w:rPr>
          <w:rFonts w:ascii="Comic Sans MS" w:hAnsi="Comic Sans MS"/>
          <w:b/>
          <w:sz w:val="16"/>
          <w:szCs w:val="16"/>
        </w:rPr>
        <w:t xml:space="preserve">TABELLA A </w:t>
      </w:r>
      <w:r>
        <w:rPr>
          <w:rFonts w:ascii="Comic Sans MS" w:hAnsi="Comic Sans MS"/>
          <w:sz w:val="16"/>
          <w:szCs w:val="16"/>
        </w:rPr>
        <w:t xml:space="preserve"> </w:t>
      </w:r>
    </w:p>
    <w:p w14:paraId="4CC41AD2" w14:textId="77777777" w:rsidR="00EC36DA" w:rsidRDefault="00EC36DA" w:rsidP="009465CE">
      <w:pPr>
        <w:jc w:val="both"/>
        <w:rPr>
          <w:rFonts w:ascii="Comic Sans MS" w:hAnsi="Comic Sans MS"/>
          <w:sz w:val="16"/>
          <w:szCs w:val="16"/>
        </w:rPr>
      </w:pPr>
    </w:p>
    <w:p w14:paraId="1A45B7C4" w14:textId="77777777" w:rsidR="00973653" w:rsidRPr="00782635" w:rsidRDefault="00973653" w:rsidP="009465CE">
      <w:pPr>
        <w:jc w:val="both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>Ai sensi degli artt. 46 e 47 del DPR 445/00, consapevole che le dichiarazioni mendaci sono punite ai sensi del codice penale e delle leggi speciali in materia, secondo le disposizioni richiamate all'art. 76 del citato DPR. _ l _ sottoscritt_  dichiara di (segnare con una crocetta):</w:t>
      </w:r>
    </w:p>
    <w:p w14:paraId="7FA7ACFF" w14:textId="77777777" w:rsidR="00973653" w:rsidRPr="00782635" w:rsidRDefault="00973653" w:rsidP="00973653">
      <w:pPr>
        <w:numPr>
          <w:ilvl w:val="1"/>
          <w:numId w:val="26"/>
        </w:numPr>
        <w:jc w:val="both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>essere cittadino italiano</w:t>
      </w:r>
    </w:p>
    <w:p w14:paraId="5EA4A7D3" w14:textId="77777777" w:rsidR="00973653" w:rsidRPr="00782635" w:rsidRDefault="00973653" w:rsidP="00973653">
      <w:pPr>
        <w:numPr>
          <w:ilvl w:val="1"/>
          <w:numId w:val="26"/>
        </w:numPr>
        <w:jc w:val="both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>godere dei diritti politici</w:t>
      </w:r>
    </w:p>
    <w:p w14:paraId="6DC726C9" w14:textId="77777777" w:rsidR="00973653" w:rsidRPr="00782635" w:rsidRDefault="00973653" w:rsidP="00973653">
      <w:pPr>
        <w:numPr>
          <w:ilvl w:val="1"/>
          <w:numId w:val="26"/>
        </w:numPr>
        <w:jc w:val="both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 xml:space="preserve">essere dipendente di altre amm.ni </w:t>
      </w:r>
      <w:r w:rsidR="00271B00">
        <w:rPr>
          <w:rFonts w:ascii="Comic Sans MS" w:hAnsi="Comic Sans MS"/>
          <w:sz w:val="16"/>
          <w:szCs w:val="16"/>
        </w:rPr>
        <w:t xml:space="preserve">…………………………………………………………………..( INDICARE QUALE) </w:t>
      </w:r>
    </w:p>
    <w:p w14:paraId="0C27E4C2" w14:textId="77777777" w:rsidR="00973653" w:rsidRPr="00782635" w:rsidRDefault="00973653" w:rsidP="00973653">
      <w:pPr>
        <w:numPr>
          <w:ilvl w:val="1"/>
          <w:numId w:val="26"/>
        </w:numPr>
        <w:jc w:val="both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>non essere dipendente di altre amm.ni pubbliche</w:t>
      </w:r>
    </w:p>
    <w:p w14:paraId="717FA424" w14:textId="77777777" w:rsidR="009A1E4A" w:rsidRPr="002A4D6C" w:rsidRDefault="00973653" w:rsidP="002A4D6C">
      <w:pPr>
        <w:numPr>
          <w:ilvl w:val="1"/>
          <w:numId w:val="26"/>
        </w:numPr>
        <w:jc w:val="both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>non aver subito condanne penali</w:t>
      </w:r>
      <w:r w:rsidR="009A1E4A" w:rsidRPr="002A4D6C">
        <w:rPr>
          <w:rFonts w:ascii="Comic Sans MS" w:hAnsi="Comic Sans MS"/>
          <w:sz w:val="16"/>
          <w:szCs w:val="16"/>
        </w:rPr>
        <w:t xml:space="preserve"> </w:t>
      </w:r>
    </w:p>
    <w:p w14:paraId="48C8E5B9" w14:textId="77777777" w:rsidR="009A1E4A" w:rsidRPr="009A1E4A" w:rsidRDefault="009A1E4A" w:rsidP="009A1E4A">
      <w:pPr>
        <w:numPr>
          <w:ilvl w:val="1"/>
          <w:numId w:val="26"/>
        </w:numPr>
        <w:jc w:val="both"/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t xml:space="preserve">non avere procedimenti penali pendenti </w:t>
      </w:r>
    </w:p>
    <w:p w14:paraId="529E38AF" w14:textId="301583FD" w:rsidR="004D2200" w:rsidRPr="00677FE3" w:rsidRDefault="00973653" w:rsidP="00677FE3">
      <w:pPr>
        <w:numPr>
          <w:ilvl w:val="1"/>
          <w:numId w:val="26"/>
        </w:numPr>
        <w:jc w:val="both"/>
        <w:rPr>
          <w:rStyle w:val="Nessuno"/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 xml:space="preserve">essere a conoscenza  e di accettare senza alcuna condizione quanto riportato </w:t>
      </w:r>
      <w:r w:rsidR="009A1E4A">
        <w:rPr>
          <w:rFonts w:ascii="Comic Sans MS" w:hAnsi="Comic Sans MS"/>
          <w:sz w:val="16"/>
          <w:szCs w:val="16"/>
        </w:rPr>
        <w:t>nell’avviso</w:t>
      </w:r>
      <w:r w:rsidRPr="00782635">
        <w:rPr>
          <w:rFonts w:ascii="Comic Sans MS" w:hAnsi="Comic Sans MS"/>
          <w:sz w:val="16"/>
          <w:szCs w:val="16"/>
        </w:rPr>
        <w:t xml:space="preserve"> pubblicato da codesto istituto.</w:t>
      </w:r>
    </w:p>
    <w:p w14:paraId="1AF168DE" w14:textId="77777777" w:rsidR="004D2200" w:rsidRPr="00677FE3" w:rsidRDefault="004D2200" w:rsidP="004D2200">
      <w:pPr>
        <w:widowControl w:val="0"/>
        <w:rPr>
          <w:rStyle w:val="Nessuno"/>
          <w:rFonts w:ascii="Comic Sans MS" w:hAnsi="Comic Sans MS"/>
          <w:b/>
          <w:bCs/>
          <w:sz w:val="14"/>
          <w:szCs w:val="14"/>
        </w:rPr>
      </w:pPr>
      <w:r w:rsidRPr="00677FE3">
        <w:rPr>
          <w:rStyle w:val="Nessuno"/>
          <w:rFonts w:ascii="Comic Sans MS" w:hAnsi="Comic Sans MS"/>
          <w:b/>
          <w:bCs/>
          <w:sz w:val="14"/>
          <w:szCs w:val="14"/>
        </w:rPr>
        <w:t>TRATTAMENTO DEI DATI</w:t>
      </w:r>
    </w:p>
    <w:p w14:paraId="3A50D794" w14:textId="77777777" w:rsidR="004D2200" w:rsidRPr="00677FE3" w:rsidRDefault="004D2200" w:rsidP="004D2200">
      <w:pPr>
        <w:widowControl w:val="0"/>
        <w:spacing w:after="100"/>
        <w:jc w:val="both"/>
        <w:rPr>
          <w:rStyle w:val="Nessuno"/>
          <w:rFonts w:ascii="Comic Sans MS" w:hAnsi="Comic Sans MS"/>
          <w:sz w:val="14"/>
          <w:szCs w:val="14"/>
        </w:rPr>
      </w:pPr>
      <w:r w:rsidRPr="00677FE3">
        <w:rPr>
          <w:rFonts w:ascii="Comic Sans MS" w:hAnsi="Comic Sans MS"/>
          <w:sz w:val="14"/>
          <w:szCs w:val="14"/>
        </w:rPr>
        <w:t>Il/la sottoscritto/a con la presente, ai sensi degli articoli 13 e 23 del D.Lgs. 196/2003 (di seguito indicato come “Codice Privacy”) e successive modificazioni ed integrazioni e del rego</w:t>
      </w:r>
      <w:r w:rsidR="009A1E4A" w:rsidRPr="00677FE3">
        <w:rPr>
          <w:rFonts w:ascii="Comic Sans MS" w:hAnsi="Comic Sans MS"/>
          <w:sz w:val="14"/>
          <w:szCs w:val="14"/>
        </w:rPr>
        <w:t>lamento europeo 679/2016  (GDPR)-</w:t>
      </w:r>
      <w:r w:rsidRPr="00677FE3">
        <w:rPr>
          <w:rStyle w:val="Nessuno"/>
          <w:rFonts w:ascii="Comic Sans MS" w:hAnsi="Comic Sans MS"/>
          <w:b/>
          <w:bCs/>
          <w:i/>
          <w:iCs/>
          <w:sz w:val="14"/>
          <w:szCs w:val="14"/>
        </w:rPr>
        <w:t>AUTORIZZA</w:t>
      </w:r>
      <w:r w:rsidRPr="00677FE3">
        <w:rPr>
          <w:rFonts w:ascii="Comic Sans MS" w:hAnsi="Comic Sans MS"/>
          <w:sz w:val="14"/>
          <w:szCs w:val="14"/>
        </w:rPr>
        <w:t xml:space="preserve"> l’Istituto comprensivo Amedeo Moscati di Pontecagnano Faiano  al trattamento, anche con l’ausilio di mezzi informatici e telematici, dei dati personali forniti dal sottosc</w:t>
      </w:r>
      <w:r w:rsidR="00616EAC" w:rsidRPr="00677FE3">
        <w:rPr>
          <w:rFonts w:ascii="Comic Sans MS" w:hAnsi="Comic Sans MS"/>
          <w:sz w:val="14"/>
          <w:szCs w:val="14"/>
        </w:rPr>
        <w:t xml:space="preserve">ritto; prende inoltre atto che titolare </w:t>
      </w:r>
      <w:r w:rsidRPr="00677FE3">
        <w:rPr>
          <w:rFonts w:ascii="Comic Sans MS" w:hAnsi="Comic Sans MS"/>
          <w:sz w:val="14"/>
          <w:szCs w:val="14"/>
        </w:rPr>
        <w:t>del trattamento dei dati è l’Istituto sopra citato e che il sottoscritto potrà esercitare, in qualunque momento, tutti i diritti di accesso ai propri dati personali previsti dall’art. 7 del “Codice Privacy” (ivi inclusi, a titolo esemplificativo e non esaustivo, il diritto di ottenere la conferma dell’esistenza degli stessi, conoscerne il contenuto e le finalità e modalità di trattamento, verificarne l’esattezza, richiedere eventuali integrazioni, modifiche e/o la cancellazione, nonché l’opposizione al trattamento degli stessi).</w:t>
      </w:r>
    </w:p>
    <w:p w14:paraId="4A6B14D1" w14:textId="77777777" w:rsidR="009C7FAF" w:rsidRPr="009D792D" w:rsidRDefault="009C7FAF" w:rsidP="009C7FAF">
      <w:pPr>
        <w:widowControl w:val="0"/>
        <w:spacing w:after="100"/>
        <w:rPr>
          <w:rFonts w:ascii="Comic Sans MS" w:hAnsi="Comic Sans MS"/>
          <w:sz w:val="16"/>
          <w:szCs w:val="16"/>
        </w:rPr>
      </w:pPr>
    </w:p>
    <w:p w14:paraId="090A7DC8" w14:textId="77777777" w:rsidR="000A7C96" w:rsidRPr="009D792D" w:rsidRDefault="009C7FAF" w:rsidP="009D792D">
      <w:pPr>
        <w:widowControl w:val="0"/>
        <w:spacing w:after="100"/>
        <w:rPr>
          <w:rFonts w:ascii="Comic Sans MS" w:hAnsi="Comic Sans MS"/>
          <w:sz w:val="16"/>
          <w:szCs w:val="16"/>
        </w:rPr>
      </w:pPr>
      <w:r w:rsidRPr="009D792D">
        <w:rPr>
          <w:rFonts w:ascii="Comic Sans MS" w:hAnsi="Comic Sans MS"/>
          <w:sz w:val="16"/>
          <w:szCs w:val="16"/>
        </w:rPr>
        <w:t xml:space="preserve">Luogo e data ________________________ </w:t>
      </w:r>
      <w:r w:rsidR="009D792D">
        <w:rPr>
          <w:rFonts w:ascii="Comic Sans MS" w:hAnsi="Comic Sans MS"/>
          <w:sz w:val="16"/>
          <w:szCs w:val="16"/>
        </w:rPr>
        <w:t xml:space="preserve">                                                                    Firma ______________________</w:t>
      </w:r>
    </w:p>
    <w:sectPr w:rsidR="000A7C96" w:rsidRPr="009D792D" w:rsidSect="00140B0C">
      <w:footerReference w:type="default" r:id="rId8"/>
      <w:footnotePr>
        <w:pos w:val="beneathText"/>
      </w:footnotePr>
      <w:pgSz w:w="11905" w:h="16837"/>
      <w:pgMar w:top="567" w:right="754" w:bottom="703" w:left="75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EFF861" w14:textId="77777777" w:rsidR="00096793" w:rsidRDefault="00096793" w:rsidP="00AD5079">
      <w:r>
        <w:separator/>
      </w:r>
    </w:p>
  </w:endnote>
  <w:endnote w:type="continuationSeparator" w:id="0">
    <w:p w14:paraId="52EB6C5B" w14:textId="77777777" w:rsidR="00096793" w:rsidRDefault="00096793" w:rsidP="00AD5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lbertus Extra 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8406398"/>
      <w:docPartObj>
        <w:docPartGallery w:val="Page Numbers (Bottom of Page)"/>
        <w:docPartUnique/>
      </w:docPartObj>
    </w:sdtPr>
    <w:sdtEndPr/>
    <w:sdtContent>
      <w:p w14:paraId="408DA448" w14:textId="77777777" w:rsidR="00D432DC" w:rsidRDefault="00391BE9">
        <w:pPr>
          <w:pStyle w:val="Pidipagina"/>
          <w:jc w:val="center"/>
        </w:pPr>
        <w:r>
          <w:fldChar w:fldCharType="begin"/>
        </w:r>
        <w:r w:rsidR="00043A5B">
          <w:instrText>PAGE   \* MERGEFORMAT</w:instrText>
        </w:r>
        <w:r>
          <w:fldChar w:fldCharType="separate"/>
        </w:r>
        <w:r w:rsidR="002A4D6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4E43261" w14:textId="77777777" w:rsidR="00D432DC" w:rsidRDefault="00D432D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0373E" w14:textId="77777777" w:rsidR="00096793" w:rsidRDefault="00096793" w:rsidP="00AD5079">
      <w:r>
        <w:separator/>
      </w:r>
    </w:p>
  </w:footnote>
  <w:footnote w:type="continuationSeparator" w:id="0">
    <w:p w14:paraId="168D60C4" w14:textId="77777777" w:rsidR="00096793" w:rsidRDefault="00096793" w:rsidP="00AD50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Titolo2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Titolo3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pStyle w:val="Titolo4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Titolo5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pStyle w:val="Titolo8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1B53A4A"/>
    <w:multiLevelType w:val="hybridMultilevel"/>
    <w:tmpl w:val="E5406B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1C927AB"/>
    <w:multiLevelType w:val="hybridMultilevel"/>
    <w:tmpl w:val="0B2022FA"/>
    <w:lvl w:ilvl="0" w:tplc="D98EABB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308772F"/>
    <w:multiLevelType w:val="hybridMultilevel"/>
    <w:tmpl w:val="4FCCD61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161152"/>
    <w:multiLevelType w:val="hybridMultilevel"/>
    <w:tmpl w:val="0A42C58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5A7CF9"/>
    <w:multiLevelType w:val="hybridMultilevel"/>
    <w:tmpl w:val="957404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A0011F"/>
    <w:multiLevelType w:val="hybridMultilevel"/>
    <w:tmpl w:val="8CA0575C"/>
    <w:lvl w:ilvl="0" w:tplc="FD3C9932">
      <w:start w:val="1"/>
      <w:numFmt w:val="bullet"/>
      <w:lvlText w:val="□"/>
      <w:lvlJc w:val="left"/>
      <w:pPr>
        <w:ind w:left="720" w:hanging="360"/>
      </w:pPr>
      <w:rPr>
        <w:rFonts w:ascii="Comic Sans MS" w:hAnsi="Comic Sans MS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E90F19"/>
    <w:multiLevelType w:val="hybridMultilevel"/>
    <w:tmpl w:val="E95C346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73614AF"/>
    <w:multiLevelType w:val="hybridMultilevel"/>
    <w:tmpl w:val="671AE77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52E7BF7"/>
    <w:multiLevelType w:val="hybridMultilevel"/>
    <w:tmpl w:val="EB4085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AD4956"/>
    <w:multiLevelType w:val="hybridMultilevel"/>
    <w:tmpl w:val="646CF2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642062"/>
    <w:multiLevelType w:val="hybridMultilevel"/>
    <w:tmpl w:val="B106D3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E7730F"/>
    <w:multiLevelType w:val="hybridMultilevel"/>
    <w:tmpl w:val="BDA296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B57892"/>
    <w:multiLevelType w:val="hybridMultilevel"/>
    <w:tmpl w:val="9D0A18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89556C"/>
    <w:multiLevelType w:val="hybridMultilevel"/>
    <w:tmpl w:val="B01EDC2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382303"/>
    <w:multiLevelType w:val="hybridMultilevel"/>
    <w:tmpl w:val="9BB0219C"/>
    <w:lvl w:ilvl="0" w:tplc="4E8A7D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863F29"/>
    <w:multiLevelType w:val="hybridMultilevel"/>
    <w:tmpl w:val="3DC2C38C"/>
    <w:lvl w:ilvl="0" w:tplc="89F04FF0">
      <w:start w:val="1"/>
      <w:numFmt w:val="bullet"/>
      <w:lvlText w:val=""/>
      <w:lvlJc w:val="left"/>
      <w:pPr>
        <w:tabs>
          <w:tab w:val="num" w:pos="567"/>
        </w:tabs>
        <w:ind w:left="567" w:hanging="454"/>
      </w:pPr>
      <w:rPr>
        <w:rFonts w:ascii="Symbol" w:hAnsi="Symbol" w:hint="default"/>
      </w:rPr>
    </w:lvl>
    <w:lvl w:ilvl="1" w:tplc="208E30B8">
      <w:start w:val="1"/>
      <w:numFmt w:val="bullet"/>
      <w:lvlText w:val="□"/>
      <w:lvlJc w:val="left"/>
      <w:pPr>
        <w:tabs>
          <w:tab w:val="num" w:pos="1534"/>
        </w:tabs>
        <w:ind w:left="1534" w:hanging="454"/>
      </w:pPr>
      <w:rPr>
        <w:rFonts w:ascii="Comic Sans MS" w:hAnsi="Comic Sans M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ED7B59"/>
    <w:multiLevelType w:val="hybridMultilevel"/>
    <w:tmpl w:val="CE5AD1E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9F1BD7"/>
    <w:multiLevelType w:val="hybridMultilevel"/>
    <w:tmpl w:val="1D5C96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2206809"/>
    <w:multiLevelType w:val="hybridMultilevel"/>
    <w:tmpl w:val="C28ABB1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E04458"/>
    <w:multiLevelType w:val="hybridMultilevel"/>
    <w:tmpl w:val="32C62B5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A3566A2"/>
    <w:multiLevelType w:val="hybridMultilevel"/>
    <w:tmpl w:val="29A280B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A8E4EA3"/>
    <w:multiLevelType w:val="hybridMultilevel"/>
    <w:tmpl w:val="2DC070A8"/>
    <w:lvl w:ilvl="0" w:tplc="0410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AC517C"/>
    <w:multiLevelType w:val="hybridMultilevel"/>
    <w:tmpl w:val="A28A11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8649EF"/>
    <w:multiLevelType w:val="hybridMultilevel"/>
    <w:tmpl w:val="FC1ED68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F8F3CBA"/>
    <w:multiLevelType w:val="hybridMultilevel"/>
    <w:tmpl w:val="B2E4709A"/>
    <w:lvl w:ilvl="0" w:tplc="0410000F">
      <w:start w:val="1"/>
      <w:numFmt w:val="decimal"/>
      <w:lvlText w:val="%1."/>
      <w:lvlJc w:val="left"/>
      <w:pPr>
        <w:ind w:left="771" w:hanging="360"/>
      </w:pPr>
    </w:lvl>
    <w:lvl w:ilvl="1" w:tplc="04100019" w:tentative="1">
      <w:start w:val="1"/>
      <w:numFmt w:val="lowerLetter"/>
      <w:lvlText w:val="%2."/>
      <w:lvlJc w:val="left"/>
      <w:pPr>
        <w:ind w:left="1491" w:hanging="360"/>
      </w:pPr>
    </w:lvl>
    <w:lvl w:ilvl="2" w:tplc="0410001B" w:tentative="1">
      <w:start w:val="1"/>
      <w:numFmt w:val="lowerRoman"/>
      <w:lvlText w:val="%3."/>
      <w:lvlJc w:val="right"/>
      <w:pPr>
        <w:ind w:left="2211" w:hanging="180"/>
      </w:pPr>
    </w:lvl>
    <w:lvl w:ilvl="3" w:tplc="0410000F" w:tentative="1">
      <w:start w:val="1"/>
      <w:numFmt w:val="decimal"/>
      <w:lvlText w:val="%4."/>
      <w:lvlJc w:val="left"/>
      <w:pPr>
        <w:ind w:left="2931" w:hanging="360"/>
      </w:pPr>
    </w:lvl>
    <w:lvl w:ilvl="4" w:tplc="04100019" w:tentative="1">
      <w:start w:val="1"/>
      <w:numFmt w:val="lowerLetter"/>
      <w:lvlText w:val="%5."/>
      <w:lvlJc w:val="left"/>
      <w:pPr>
        <w:ind w:left="3651" w:hanging="360"/>
      </w:pPr>
    </w:lvl>
    <w:lvl w:ilvl="5" w:tplc="0410001B" w:tentative="1">
      <w:start w:val="1"/>
      <w:numFmt w:val="lowerRoman"/>
      <w:lvlText w:val="%6."/>
      <w:lvlJc w:val="right"/>
      <w:pPr>
        <w:ind w:left="4371" w:hanging="180"/>
      </w:pPr>
    </w:lvl>
    <w:lvl w:ilvl="6" w:tplc="0410000F" w:tentative="1">
      <w:start w:val="1"/>
      <w:numFmt w:val="decimal"/>
      <w:lvlText w:val="%7."/>
      <w:lvlJc w:val="left"/>
      <w:pPr>
        <w:ind w:left="5091" w:hanging="360"/>
      </w:pPr>
    </w:lvl>
    <w:lvl w:ilvl="7" w:tplc="04100019" w:tentative="1">
      <w:start w:val="1"/>
      <w:numFmt w:val="lowerLetter"/>
      <w:lvlText w:val="%8."/>
      <w:lvlJc w:val="left"/>
      <w:pPr>
        <w:ind w:left="5811" w:hanging="360"/>
      </w:pPr>
    </w:lvl>
    <w:lvl w:ilvl="8" w:tplc="0410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31" w15:restartNumberingAfterBreak="0">
    <w:nsid w:val="66406763"/>
    <w:multiLevelType w:val="hybridMultilevel"/>
    <w:tmpl w:val="301876A8"/>
    <w:lvl w:ilvl="0" w:tplc="D98EABB4">
      <w:start w:val="1"/>
      <w:numFmt w:val="bullet"/>
      <w:lvlText w:val=""/>
      <w:lvlJc w:val="left"/>
      <w:pPr>
        <w:ind w:left="771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91" w:hanging="360"/>
      </w:pPr>
    </w:lvl>
    <w:lvl w:ilvl="2" w:tplc="0410001B" w:tentative="1">
      <w:start w:val="1"/>
      <w:numFmt w:val="lowerRoman"/>
      <w:lvlText w:val="%3."/>
      <w:lvlJc w:val="right"/>
      <w:pPr>
        <w:ind w:left="2211" w:hanging="180"/>
      </w:pPr>
    </w:lvl>
    <w:lvl w:ilvl="3" w:tplc="0410000F" w:tentative="1">
      <w:start w:val="1"/>
      <w:numFmt w:val="decimal"/>
      <w:lvlText w:val="%4."/>
      <w:lvlJc w:val="left"/>
      <w:pPr>
        <w:ind w:left="2931" w:hanging="360"/>
      </w:pPr>
    </w:lvl>
    <w:lvl w:ilvl="4" w:tplc="04100019" w:tentative="1">
      <w:start w:val="1"/>
      <w:numFmt w:val="lowerLetter"/>
      <w:lvlText w:val="%5."/>
      <w:lvlJc w:val="left"/>
      <w:pPr>
        <w:ind w:left="3651" w:hanging="360"/>
      </w:pPr>
    </w:lvl>
    <w:lvl w:ilvl="5" w:tplc="0410001B" w:tentative="1">
      <w:start w:val="1"/>
      <w:numFmt w:val="lowerRoman"/>
      <w:lvlText w:val="%6."/>
      <w:lvlJc w:val="right"/>
      <w:pPr>
        <w:ind w:left="4371" w:hanging="180"/>
      </w:pPr>
    </w:lvl>
    <w:lvl w:ilvl="6" w:tplc="0410000F" w:tentative="1">
      <w:start w:val="1"/>
      <w:numFmt w:val="decimal"/>
      <w:lvlText w:val="%7."/>
      <w:lvlJc w:val="left"/>
      <w:pPr>
        <w:ind w:left="5091" w:hanging="360"/>
      </w:pPr>
    </w:lvl>
    <w:lvl w:ilvl="7" w:tplc="04100019" w:tentative="1">
      <w:start w:val="1"/>
      <w:numFmt w:val="lowerLetter"/>
      <w:lvlText w:val="%8."/>
      <w:lvlJc w:val="left"/>
      <w:pPr>
        <w:ind w:left="5811" w:hanging="360"/>
      </w:pPr>
    </w:lvl>
    <w:lvl w:ilvl="8" w:tplc="0410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32" w15:restartNumberingAfterBreak="0">
    <w:nsid w:val="6A004E02"/>
    <w:multiLevelType w:val="hybridMultilevel"/>
    <w:tmpl w:val="BE52EC6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EAE5ED7"/>
    <w:multiLevelType w:val="hybridMultilevel"/>
    <w:tmpl w:val="2AA208CA"/>
    <w:lvl w:ilvl="0" w:tplc="0410000F">
      <w:start w:val="1"/>
      <w:numFmt w:val="decimal"/>
      <w:lvlText w:val="%1."/>
      <w:lvlJc w:val="left"/>
      <w:pPr>
        <w:ind w:left="2138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85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29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501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717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34" w15:restartNumberingAfterBreak="0">
    <w:nsid w:val="6F891FCB"/>
    <w:multiLevelType w:val="hybridMultilevel"/>
    <w:tmpl w:val="C160FA2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567341"/>
    <w:multiLevelType w:val="hybridMultilevel"/>
    <w:tmpl w:val="8BB2B4F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AB3261"/>
    <w:multiLevelType w:val="hybridMultilevel"/>
    <w:tmpl w:val="FC862902"/>
    <w:lvl w:ilvl="0" w:tplc="89F04FF0">
      <w:start w:val="1"/>
      <w:numFmt w:val="bullet"/>
      <w:lvlText w:val=""/>
      <w:lvlJc w:val="left"/>
      <w:pPr>
        <w:tabs>
          <w:tab w:val="num" w:pos="567"/>
        </w:tabs>
        <w:ind w:left="567" w:hanging="454"/>
      </w:pPr>
      <w:rPr>
        <w:rFonts w:ascii="Symbol" w:hAnsi="Symbol" w:hint="default"/>
      </w:rPr>
    </w:lvl>
    <w:lvl w:ilvl="1" w:tplc="222C7D9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39564860">
    <w:abstractNumId w:val="0"/>
  </w:num>
  <w:num w:numId="2" w16cid:durableId="574978275">
    <w:abstractNumId w:val="33"/>
  </w:num>
  <w:num w:numId="3" w16cid:durableId="307901966">
    <w:abstractNumId w:val="6"/>
  </w:num>
  <w:num w:numId="4" w16cid:durableId="229853699">
    <w:abstractNumId w:val="32"/>
  </w:num>
  <w:num w:numId="5" w16cid:durableId="369306066">
    <w:abstractNumId w:val="18"/>
  </w:num>
  <w:num w:numId="6" w16cid:durableId="1930114120">
    <w:abstractNumId w:val="34"/>
  </w:num>
  <w:num w:numId="7" w16cid:durableId="1257325038">
    <w:abstractNumId w:val="13"/>
  </w:num>
  <w:num w:numId="8" w16cid:durableId="836844804">
    <w:abstractNumId w:val="24"/>
  </w:num>
  <w:num w:numId="9" w16cid:durableId="1500272799">
    <w:abstractNumId w:val="1"/>
  </w:num>
  <w:num w:numId="10" w16cid:durableId="1303585359">
    <w:abstractNumId w:val="2"/>
  </w:num>
  <w:num w:numId="11" w16cid:durableId="520777710">
    <w:abstractNumId w:val="3"/>
  </w:num>
  <w:num w:numId="12" w16cid:durableId="562644884">
    <w:abstractNumId w:val="4"/>
  </w:num>
  <w:num w:numId="13" w16cid:durableId="1945770886">
    <w:abstractNumId w:val="17"/>
  </w:num>
  <w:num w:numId="14" w16cid:durableId="1230732520">
    <w:abstractNumId w:val="20"/>
  </w:num>
  <w:num w:numId="15" w16cid:durableId="404376453">
    <w:abstractNumId w:val="25"/>
  </w:num>
  <w:num w:numId="16" w16cid:durableId="64238997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3357384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7232964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0837690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84379314">
    <w:abstractNumId w:val="29"/>
  </w:num>
  <w:num w:numId="21" w16cid:durableId="2121218949">
    <w:abstractNumId w:val="27"/>
  </w:num>
  <w:num w:numId="22" w16cid:durableId="1361975574">
    <w:abstractNumId w:val="10"/>
  </w:num>
  <w:num w:numId="23" w16cid:durableId="811289038">
    <w:abstractNumId w:val="5"/>
  </w:num>
  <w:num w:numId="24" w16cid:durableId="1931116056">
    <w:abstractNumId w:val="16"/>
  </w:num>
  <w:num w:numId="25" w16cid:durableId="1944341866">
    <w:abstractNumId w:val="21"/>
  </w:num>
  <w:num w:numId="26" w16cid:durableId="1181894098">
    <w:abstractNumId w:val="36"/>
  </w:num>
  <w:num w:numId="27" w16cid:durableId="258953643">
    <w:abstractNumId w:val="11"/>
  </w:num>
  <w:num w:numId="28" w16cid:durableId="585504251">
    <w:abstractNumId w:val="19"/>
  </w:num>
  <w:num w:numId="29" w16cid:durableId="175317185">
    <w:abstractNumId w:val="14"/>
  </w:num>
  <w:num w:numId="30" w16cid:durableId="1487085477">
    <w:abstractNumId w:val="28"/>
  </w:num>
  <w:num w:numId="31" w16cid:durableId="2120252839">
    <w:abstractNumId w:val="15"/>
  </w:num>
  <w:num w:numId="32" w16cid:durableId="1026567024">
    <w:abstractNumId w:val="22"/>
  </w:num>
  <w:num w:numId="33" w16cid:durableId="211771069">
    <w:abstractNumId w:val="35"/>
  </w:num>
  <w:num w:numId="34" w16cid:durableId="540753821">
    <w:abstractNumId w:val="7"/>
  </w:num>
  <w:num w:numId="35" w16cid:durableId="648174262">
    <w:abstractNumId w:val="30"/>
  </w:num>
  <w:num w:numId="36" w16cid:durableId="827017547">
    <w:abstractNumId w:val="31"/>
  </w:num>
  <w:num w:numId="37" w16cid:durableId="2101755941">
    <w:abstractNumId w:val="9"/>
  </w:num>
  <w:num w:numId="38" w16cid:durableId="5563541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defaultTabStop w:val="708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3AF9"/>
    <w:rsid w:val="00006565"/>
    <w:rsid w:val="0001175C"/>
    <w:rsid w:val="00032ABB"/>
    <w:rsid w:val="00043A5B"/>
    <w:rsid w:val="000635B4"/>
    <w:rsid w:val="00073813"/>
    <w:rsid w:val="000815CC"/>
    <w:rsid w:val="00094E1B"/>
    <w:rsid w:val="00096793"/>
    <w:rsid w:val="000A227B"/>
    <w:rsid w:val="000A7C96"/>
    <w:rsid w:val="000B47E4"/>
    <w:rsid w:val="000B7B8E"/>
    <w:rsid w:val="000C42C3"/>
    <w:rsid w:val="00106C10"/>
    <w:rsid w:val="001214C4"/>
    <w:rsid w:val="00134699"/>
    <w:rsid w:val="00140B0C"/>
    <w:rsid w:val="001436F5"/>
    <w:rsid w:val="00165196"/>
    <w:rsid w:val="00170978"/>
    <w:rsid w:val="00171715"/>
    <w:rsid w:val="00182F44"/>
    <w:rsid w:val="00194E99"/>
    <w:rsid w:val="001A06FB"/>
    <w:rsid w:val="001A6098"/>
    <w:rsid w:val="001C1A27"/>
    <w:rsid w:val="001F0F49"/>
    <w:rsid w:val="00210C34"/>
    <w:rsid w:val="00216606"/>
    <w:rsid w:val="00222E60"/>
    <w:rsid w:val="00250EDA"/>
    <w:rsid w:val="00261ED8"/>
    <w:rsid w:val="00271B00"/>
    <w:rsid w:val="002721E5"/>
    <w:rsid w:val="002777B2"/>
    <w:rsid w:val="002820CA"/>
    <w:rsid w:val="002878BB"/>
    <w:rsid w:val="002927D1"/>
    <w:rsid w:val="0029771E"/>
    <w:rsid w:val="002A2E41"/>
    <w:rsid w:val="002A4D6C"/>
    <w:rsid w:val="002C4B8E"/>
    <w:rsid w:val="002C5906"/>
    <w:rsid w:val="002D2558"/>
    <w:rsid w:val="00304769"/>
    <w:rsid w:val="00333EA6"/>
    <w:rsid w:val="003460F4"/>
    <w:rsid w:val="00347CD9"/>
    <w:rsid w:val="00365B03"/>
    <w:rsid w:val="00367A84"/>
    <w:rsid w:val="00370392"/>
    <w:rsid w:val="003734A2"/>
    <w:rsid w:val="00380BCD"/>
    <w:rsid w:val="00391BE9"/>
    <w:rsid w:val="003B7FAD"/>
    <w:rsid w:val="003C47E9"/>
    <w:rsid w:val="003D3F19"/>
    <w:rsid w:val="003D4BB7"/>
    <w:rsid w:val="003D7904"/>
    <w:rsid w:val="00413B35"/>
    <w:rsid w:val="00415213"/>
    <w:rsid w:val="00417D60"/>
    <w:rsid w:val="0043322D"/>
    <w:rsid w:val="00440B14"/>
    <w:rsid w:val="004510A0"/>
    <w:rsid w:val="00467812"/>
    <w:rsid w:val="00484AA2"/>
    <w:rsid w:val="00484BE1"/>
    <w:rsid w:val="004C0D46"/>
    <w:rsid w:val="004C7717"/>
    <w:rsid w:val="004D2200"/>
    <w:rsid w:val="004D316D"/>
    <w:rsid w:val="004D74E8"/>
    <w:rsid w:val="004E275F"/>
    <w:rsid w:val="004E717E"/>
    <w:rsid w:val="00544904"/>
    <w:rsid w:val="005773B6"/>
    <w:rsid w:val="005776A8"/>
    <w:rsid w:val="005949EC"/>
    <w:rsid w:val="00596D3B"/>
    <w:rsid w:val="005A4F71"/>
    <w:rsid w:val="005B3712"/>
    <w:rsid w:val="005C4F46"/>
    <w:rsid w:val="005C78B5"/>
    <w:rsid w:val="005C7E41"/>
    <w:rsid w:val="005F56B4"/>
    <w:rsid w:val="006077A5"/>
    <w:rsid w:val="006112D0"/>
    <w:rsid w:val="00616EAC"/>
    <w:rsid w:val="00637504"/>
    <w:rsid w:val="00677FE3"/>
    <w:rsid w:val="006A0E9C"/>
    <w:rsid w:val="006B250C"/>
    <w:rsid w:val="006C39DD"/>
    <w:rsid w:val="006C7EEE"/>
    <w:rsid w:val="006D6ED6"/>
    <w:rsid w:val="006D761F"/>
    <w:rsid w:val="006E5924"/>
    <w:rsid w:val="00700454"/>
    <w:rsid w:val="007029F6"/>
    <w:rsid w:val="00705C23"/>
    <w:rsid w:val="00711F7F"/>
    <w:rsid w:val="0072253D"/>
    <w:rsid w:val="00732D8C"/>
    <w:rsid w:val="00737FB3"/>
    <w:rsid w:val="007445A7"/>
    <w:rsid w:val="00745B0B"/>
    <w:rsid w:val="00746E74"/>
    <w:rsid w:val="0076474F"/>
    <w:rsid w:val="00773D04"/>
    <w:rsid w:val="00782635"/>
    <w:rsid w:val="00782F28"/>
    <w:rsid w:val="00794259"/>
    <w:rsid w:val="007A757D"/>
    <w:rsid w:val="007B2471"/>
    <w:rsid w:val="007E54FA"/>
    <w:rsid w:val="007F4A70"/>
    <w:rsid w:val="008129F8"/>
    <w:rsid w:val="0083108D"/>
    <w:rsid w:val="00856282"/>
    <w:rsid w:val="00860820"/>
    <w:rsid w:val="00861FCC"/>
    <w:rsid w:val="008721C8"/>
    <w:rsid w:val="00883DC3"/>
    <w:rsid w:val="008A7806"/>
    <w:rsid w:val="008B3516"/>
    <w:rsid w:val="008B4C3E"/>
    <w:rsid w:val="008C3E8E"/>
    <w:rsid w:val="008D2661"/>
    <w:rsid w:val="008D3C0C"/>
    <w:rsid w:val="0092041B"/>
    <w:rsid w:val="0092148F"/>
    <w:rsid w:val="00921A86"/>
    <w:rsid w:val="009228D9"/>
    <w:rsid w:val="009264FE"/>
    <w:rsid w:val="00936650"/>
    <w:rsid w:val="00945FA0"/>
    <w:rsid w:val="009465CE"/>
    <w:rsid w:val="009474F8"/>
    <w:rsid w:val="0095607F"/>
    <w:rsid w:val="009732F9"/>
    <w:rsid w:val="00973653"/>
    <w:rsid w:val="00984D63"/>
    <w:rsid w:val="009A1E4A"/>
    <w:rsid w:val="009B6AAD"/>
    <w:rsid w:val="009C7FAF"/>
    <w:rsid w:val="009D08AB"/>
    <w:rsid w:val="009D0E8D"/>
    <w:rsid w:val="009D2174"/>
    <w:rsid w:val="009D792D"/>
    <w:rsid w:val="009E27AA"/>
    <w:rsid w:val="00A0075B"/>
    <w:rsid w:val="00A02F1A"/>
    <w:rsid w:val="00A046B4"/>
    <w:rsid w:val="00A06328"/>
    <w:rsid w:val="00A1367E"/>
    <w:rsid w:val="00A170E6"/>
    <w:rsid w:val="00A202F3"/>
    <w:rsid w:val="00A275AC"/>
    <w:rsid w:val="00A3432B"/>
    <w:rsid w:val="00A409EA"/>
    <w:rsid w:val="00A47055"/>
    <w:rsid w:val="00A551B2"/>
    <w:rsid w:val="00A62912"/>
    <w:rsid w:val="00A707D8"/>
    <w:rsid w:val="00A747D3"/>
    <w:rsid w:val="00A76584"/>
    <w:rsid w:val="00A91CF8"/>
    <w:rsid w:val="00A93B29"/>
    <w:rsid w:val="00AA0073"/>
    <w:rsid w:val="00AB7545"/>
    <w:rsid w:val="00AD5079"/>
    <w:rsid w:val="00AD65BF"/>
    <w:rsid w:val="00AD7AFB"/>
    <w:rsid w:val="00B00514"/>
    <w:rsid w:val="00B207FE"/>
    <w:rsid w:val="00B43C71"/>
    <w:rsid w:val="00B50066"/>
    <w:rsid w:val="00B563D1"/>
    <w:rsid w:val="00B57F09"/>
    <w:rsid w:val="00B63D84"/>
    <w:rsid w:val="00B73EA6"/>
    <w:rsid w:val="00B7658B"/>
    <w:rsid w:val="00B8370A"/>
    <w:rsid w:val="00B849C7"/>
    <w:rsid w:val="00BA14CA"/>
    <w:rsid w:val="00BA4892"/>
    <w:rsid w:val="00BC4DBF"/>
    <w:rsid w:val="00BD5ADC"/>
    <w:rsid w:val="00BD5F7D"/>
    <w:rsid w:val="00C07DB1"/>
    <w:rsid w:val="00C23AF9"/>
    <w:rsid w:val="00C2644A"/>
    <w:rsid w:val="00C34A10"/>
    <w:rsid w:val="00C628DE"/>
    <w:rsid w:val="00C72BD6"/>
    <w:rsid w:val="00C91451"/>
    <w:rsid w:val="00C92E32"/>
    <w:rsid w:val="00C97D5B"/>
    <w:rsid w:val="00CA17CE"/>
    <w:rsid w:val="00CB7044"/>
    <w:rsid w:val="00CC7483"/>
    <w:rsid w:val="00CE458A"/>
    <w:rsid w:val="00CF7ACE"/>
    <w:rsid w:val="00D2220C"/>
    <w:rsid w:val="00D432DC"/>
    <w:rsid w:val="00D455B3"/>
    <w:rsid w:val="00D53752"/>
    <w:rsid w:val="00D56A51"/>
    <w:rsid w:val="00D73B1B"/>
    <w:rsid w:val="00D746B0"/>
    <w:rsid w:val="00D81F70"/>
    <w:rsid w:val="00D83D53"/>
    <w:rsid w:val="00DA1AF3"/>
    <w:rsid w:val="00DA3ECA"/>
    <w:rsid w:val="00DB243D"/>
    <w:rsid w:val="00DB304E"/>
    <w:rsid w:val="00DB4859"/>
    <w:rsid w:val="00DB5374"/>
    <w:rsid w:val="00DC11A5"/>
    <w:rsid w:val="00DC1751"/>
    <w:rsid w:val="00DC2281"/>
    <w:rsid w:val="00DF15F5"/>
    <w:rsid w:val="00E01B85"/>
    <w:rsid w:val="00E069BA"/>
    <w:rsid w:val="00E07511"/>
    <w:rsid w:val="00E22F1D"/>
    <w:rsid w:val="00E2343D"/>
    <w:rsid w:val="00E315D1"/>
    <w:rsid w:val="00E342A5"/>
    <w:rsid w:val="00E35EF3"/>
    <w:rsid w:val="00E375AA"/>
    <w:rsid w:val="00E37CE2"/>
    <w:rsid w:val="00E526BD"/>
    <w:rsid w:val="00E57E15"/>
    <w:rsid w:val="00E63D89"/>
    <w:rsid w:val="00E70D94"/>
    <w:rsid w:val="00E75752"/>
    <w:rsid w:val="00E960C9"/>
    <w:rsid w:val="00EC223B"/>
    <w:rsid w:val="00EC36DA"/>
    <w:rsid w:val="00ED0EFF"/>
    <w:rsid w:val="00EE30B5"/>
    <w:rsid w:val="00EF3A5A"/>
    <w:rsid w:val="00F11304"/>
    <w:rsid w:val="00F14A0F"/>
    <w:rsid w:val="00F17AD2"/>
    <w:rsid w:val="00F237C2"/>
    <w:rsid w:val="00F25CC2"/>
    <w:rsid w:val="00F3447D"/>
    <w:rsid w:val="00F42EB1"/>
    <w:rsid w:val="00F5032B"/>
    <w:rsid w:val="00F51C78"/>
    <w:rsid w:val="00F56DD6"/>
    <w:rsid w:val="00F6202A"/>
    <w:rsid w:val="00F92B79"/>
    <w:rsid w:val="00FB1D96"/>
    <w:rsid w:val="00FB5AB8"/>
    <w:rsid w:val="00FB5D99"/>
    <w:rsid w:val="00FE67A1"/>
    <w:rsid w:val="00FF7B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6E8634"/>
  <w15:docId w15:val="{AE5F1A79-C0FA-4D78-8F00-8BCBA582A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40B0C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140B0C"/>
    <w:pPr>
      <w:keepNext/>
      <w:numPr>
        <w:numId w:val="1"/>
      </w:numPr>
      <w:jc w:val="center"/>
      <w:outlineLvl w:val="0"/>
    </w:pPr>
    <w:rPr>
      <w:szCs w:val="20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140B0C"/>
    <w:pPr>
      <w:keepNext/>
      <w:numPr>
        <w:ilvl w:val="1"/>
        <w:numId w:val="1"/>
      </w:numPr>
      <w:tabs>
        <w:tab w:val="left" w:pos="4111"/>
      </w:tabs>
      <w:jc w:val="center"/>
      <w:outlineLvl w:val="1"/>
    </w:pPr>
    <w:rPr>
      <w:rFonts w:ascii="Arial" w:hAnsi="Arial"/>
      <w:b/>
      <w:i/>
      <w:iCs/>
      <w:spacing w:val="20"/>
      <w:sz w:val="32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140B0C"/>
    <w:pPr>
      <w:keepNext/>
      <w:numPr>
        <w:ilvl w:val="2"/>
        <w:numId w:val="1"/>
      </w:numPr>
      <w:outlineLvl w:val="2"/>
    </w:pPr>
    <w:rPr>
      <w:b/>
      <w:bCs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140B0C"/>
    <w:pPr>
      <w:keepNext/>
      <w:widowControl w:val="0"/>
      <w:numPr>
        <w:ilvl w:val="3"/>
        <w:numId w:val="1"/>
      </w:numPr>
      <w:overflowPunct w:val="0"/>
      <w:autoSpaceDE w:val="0"/>
      <w:outlineLvl w:val="3"/>
    </w:pPr>
    <w:rPr>
      <w:b/>
      <w:bCs/>
      <w:sz w:val="28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140B0C"/>
    <w:pPr>
      <w:keepNext/>
      <w:numPr>
        <w:ilvl w:val="4"/>
        <w:numId w:val="1"/>
      </w:numPr>
      <w:outlineLvl w:val="4"/>
    </w:pPr>
    <w:rPr>
      <w:sz w:val="28"/>
    </w:rPr>
  </w:style>
  <w:style w:type="paragraph" w:styleId="Titolo6">
    <w:name w:val="heading 6"/>
    <w:basedOn w:val="Normale"/>
    <w:next w:val="Normale"/>
    <w:link w:val="Titolo6Carattere"/>
    <w:semiHidden/>
    <w:unhideWhenUsed/>
    <w:qFormat/>
    <w:locked/>
    <w:rsid w:val="000A7C9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140B0C"/>
    <w:pPr>
      <w:keepNext/>
      <w:widowControl w:val="0"/>
      <w:numPr>
        <w:ilvl w:val="7"/>
        <w:numId w:val="1"/>
      </w:numPr>
      <w:overflowPunct w:val="0"/>
      <w:autoSpaceDE w:val="0"/>
      <w:jc w:val="right"/>
      <w:outlineLvl w:val="7"/>
    </w:pPr>
    <w:rPr>
      <w:rFonts w:ascii="Albertus Extra Bold" w:hAnsi="Albertus Extra Bold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D81F70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D81F70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D81F70"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D81F70"/>
    <w:rPr>
      <w:rFonts w:ascii="Calibri" w:hAnsi="Calibri" w:cs="Times New Roman"/>
      <w:b/>
      <w:bCs/>
      <w:sz w:val="28"/>
      <w:szCs w:val="28"/>
      <w:lang w:eastAsia="ar-SA" w:bidi="ar-SA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D81F70"/>
    <w:rPr>
      <w:rFonts w:ascii="Calibri" w:hAnsi="Calibri" w:cs="Times New Roman"/>
      <w:b/>
      <w:bCs/>
      <w:i/>
      <w:iCs/>
      <w:sz w:val="26"/>
      <w:szCs w:val="26"/>
      <w:lang w:eastAsia="ar-SA" w:bidi="ar-SA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D81F70"/>
    <w:rPr>
      <w:rFonts w:ascii="Calibri" w:hAnsi="Calibri" w:cs="Times New Roman"/>
      <w:i/>
      <w:iCs/>
      <w:sz w:val="24"/>
      <w:szCs w:val="24"/>
      <w:lang w:eastAsia="ar-SA" w:bidi="ar-SA"/>
    </w:rPr>
  </w:style>
  <w:style w:type="character" w:customStyle="1" w:styleId="Absatz-Standardschriftart">
    <w:name w:val="Absatz-Standardschriftart"/>
    <w:uiPriority w:val="99"/>
    <w:rsid w:val="00140B0C"/>
  </w:style>
  <w:style w:type="character" w:customStyle="1" w:styleId="WW-Absatz-Standardschriftart">
    <w:name w:val="WW-Absatz-Standardschriftart"/>
    <w:uiPriority w:val="99"/>
    <w:rsid w:val="00140B0C"/>
  </w:style>
  <w:style w:type="character" w:customStyle="1" w:styleId="WW-Absatz-Standardschriftart1">
    <w:name w:val="WW-Absatz-Standardschriftart1"/>
    <w:uiPriority w:val="99"/>
    <w:rsid w:val="00140B0C"/>
  </w:style>
  <w:style w:type="character" w:customStyle="1" w:styleId="WW-Absatz-Standardschriftart11">
    <w:name w:val="WW-Absatz-Standardschriftart11"/>
    <w:uiPriority w:val="99"/>
    <w:rsid w:val="00140B0C"/>
  </w:style>
  <w:style w:type="character" w:customStyle="1" w:styleId="WW-Absatz-Standardschriftart111">
    <w:name w:val="WW-Absatz-Standardschriftart111"/>
    <w:uiPriority w:val="99"/>
    <w:rsid w:val="00140B0C"/>
  </w:style>
  <w:style w:type="character" w:customStyle="1" w:styleId="WW-Absatz-Standardschriftart1111">
    <w:name w:val="WW-Absatz-Standardschriftart1111"/>
    <w:uiPriority w:val="99"/>
    <w:rsid w:val="00140B0C"/>
  </w:style>
  <w:style w:type="character" w:customStyle="1" w:styleId="WW-Absatz-Standardschriftart11111">
    <w:name w:val="WW-Absatz-Standardschriftart11111"/>
    <w:uiPriority w:val="99"/>
    <w:rsid w:val="00140B0C"/>
  </w:style>
  <w:style w:type="character" w:customStyle="1" w:styleId="WW-Absatz-Standardschriftart111111">
    <w:name w:val="WW-Absatz-Standardschriftart111111"/>
    <w:uiPriority w:val="99"/>
    <w:rsid w:val="00140B0C"/>
  </w:style>
  <w:style w:type="character" w:customStyle="1" w:styleId="WW-Absatz-Standardschriftart1111111">
    <w:name w:val="WW-Absatz-Standardschriftart1111111"/>
    <w:uiPriority w:val="99"/>
    <w:rsid w:val="00140B0C"/>
  </w:style>
  <w:style w:type="character" w:customStyle="1" w:styleId="WW-Absatz-Standardschriftart11111111">
    <w:name w:val="WW-Absatz-Standardschriftart11111111"/>
    <w:uiPriority w:val="99"/>
    <w:rsid w:val="00140B0C"/>
  </w:style>
  <w:style w:type="character" w:customStyle="1" w:styleId="WW-Absatz-Standardschriftart111111111">
    <w:name w:val="WW-Absatz-Standardschriftart111111111"/>
    <w:uiPriority w:val="99"/>
    <w:rsid w:val="00140B0C"/>
  </w:style>
  <w:style w:type="character" w:customStyle="1" w:styleId="WW-Absatz-Standardschriftart1111111111">
    <w:name w:val="WW-Absatz-Standardschriftart1111111111"/>
    <w:uiPriority w:val="99"/>
    <w:rsid w:val="00140B0C"/>
  </w:style>
  <w:style w:type="character" w:customStyle="1" w:styleId="WW-Absatz-Standardschriftart11111111111">
    <w:name w:val="WW-Absatz-Standardschriftart11111111111"/>
    <w:uiPriority w:val="99"/>
    <w:rsid w:val="00140B0C"/>
  </w:style>
  <w:style w:type="character" w:customStyle="1" w:styleId="WW-Absatz-Standardschriftart111111111111">
    <w:name w:val="WW-Absatz-Standardschriftart111111111111"/>
    <w:uiPriority w:val="99"/>
    <w:rsid w:val="00140B0C"/>
  </w:style>
  <w:style w:type="character" w:customStyle="1" w:styleId="WW-Absatz-Standardschriftart1111111111111">
    <w:name w:val="WW-Absatz-Standardschriftart1111111111111"/>
    <w:uiPriority w:val="99"/>
    <w:rsid w:val="00140B0C"/>
  </w:style>
  <w:style w:type="character" w:customStyle="1" w:styleId="WW-Absatz-Standardschriftart11111111111111">
    <w:name w:val="WW-Absatz-Standardschriftart11111111111111"/>
    <w:uiPriority w:val="99"/>
    <w:rsid w:val="00140B0C"/>
  </w:style>
  <w:style w:type="character" w:customStyle="1" w:styleId="WW-Absatz-Standardschriftart111111111111111">
    <w:name w:val="WW-Absatz-Standardschriftart111111111111111"/>
    <w:uiPriority w:val="99"/>
    <w:rsid w:val="00140B0C"/>
  </w:style>
  <w:style w:type="character" w:customStyle="1" w:styleId="WW-Absatz-Standardschriftart1111111111111111">
    <w:name w:val="WW-Absatz-Standardschriftart1111111111111111"/>
    <w:uiPriority w:val="99"/>
    <w:rsid w:val="00140B0C"/>
  </w:style>
  <w:style w:type="character" w:customStyle="1" w:styleId="WW-Absatz-Standardschriftart11111111111111111">
    <w:name w:val="WW-Absatz-Standardschriftart11111111111111111"/>
    <w:uiPriority w:val="99"/>
    <w:rsid w:val="00140B0C"/>
  </w:style>
  <w:style w:type="character" w:customStyle="1" w:styleId="WW-Absatz-Standardschriftart111111111111111111">
    <w:name w:val="WW-Absatz-Standardschriftart111111111111111111"/>
    <w:uiPriority w:val="99"/>
    <w:rsid w:val="00140B0C"/>
  </w:style>
  <w:style w:type="character" w:customStyle="1" w:styleId="WW-Absatz-Standardschriftart1111111111111111111">
    <w:name w:val="WW-Absatz-Standardschriftart1111111111111111111"/>
    <w:uiPriority w:val="99"/>
    <w:rsid w:val="00140B0C"/>
  </w:style>
  <w:style w:type="character" w:customStyle="1" w:styleId="WW-Absatz-Standardschriftart11111111111111111111">
    <w:name w:val="WW-Absatz-Standardschriftart11111111111111111111"/>
    <w:uiPriority w:val="99"/>
    <w:rsid w:val="00140B0C"/>
  </w:style>
  <w:style w:type="character" w:customStyle="1" w:styleId="WW-Absatz-Standardschriftart111111111111111111111">
    <w:name w:val="WW-Absatz-Standardschriftart111111111111111111111"/>
    <w:uiPriority w:val="99"/>
    <w:rsid w:val="00140B0C"/>
  </w:style>
  <w:style w:type="character" w:customStyle="1" w:styleId="WW-Absatz-Standardschriftart1111111111111111111111">
    <w:name w:val="WW-Absatz-Standardschriftart1111111111111111111111"/>
    <w:uiPriority w:val="99"/>
    <w:rsid w:val="00140B0C"/>
  </w:style>
  <w:style w:type="character" w:customStyle="1" w:styleId="WW8Num3z0">
    <w:name w:val="WW8Num3z0"/>
    <w:uiPriority w:val="99"/>
    <w:rsid w:val="00140B0C"/>
    <w:rPr>
      <w:rFonts w:ascii="Times New Roman" w:hAnsi="Times New Roman"/>
    </w:rPr>
  </w:style>
  <w:style w:type="character" w:customStyle="1" w:styleId="WW8Num3z1">
    <w:name w:val="WW8Num3z1"/>
    <w:uiPriority w:val="99"/>
    <w:rsid w:val="00140B0C"/>
    <w:rPr>
      <w:rFonts w:ascii="Courier New" w:hAnsi="Courier New"/>
    </w:rPr>
  </w:style>
  <w:style w:type="character" w:customStyle="1" w:styleId="WW8Num3z2">
    <w:name w:val="WW8Num3z2"/>
    <w:uiPriority w:val="99"/>
    <w:rsid w:val="00140B0C"/>
    <w:rPr>
      <w:rFonts w:ascii="Wingdings" w:hAnsi="Wingdings"/>
    </w:rPr>
  </w:style>
  <w:style w:type="character" w:customStyle="1" w:styleId="WW8Num3z3">
    <w:name w:val="WW8Num3z3"/>
    <w:uiPriority w:val="99"/>
    <w:rsid w:val="00140B0C"/>
    <w:rPr>
      <w:rFonts w:ascii="Symbol" w:hAnsi="Symbol"/>
    </w:rPr>
  </w:style>
  <w:style w:type="character" w:customStyle="1" w:styleId="WW8Num5z0">
    <w:name w:val="WW8Num5z0"/>
    <w:uiPriority w:val="99"/>
    <w:rsid w:val="00140B0C"/>
    <w:rPr>
      <w:rFonts w:ascii="Symbol" w:hAnsi="Symbol"/>
      <w:effect w:val="none"/>
    </w:rPr>
  </w:style>
  <w:style w:type="character" w:customStyle="1" w:styleId="WW8Num5z1">
    <w:name w:val="WW8Num5z1"/>
    <w:uiPriority w:val="99"/>
    <w:rsid w:val="00140B0C"/>
    <w:rPr>
      <w:rFonts w:ascii="Courier New" w:hAnsi="Courier New"/>
    </w:rPr>
  </w:style>
  <w:style w:type="character" w:customStyle="1" w:styleId="WW8Num5z2">
    <w:name w:val="WW8Num5z2"/>
    <w:uiPriority w:val="99"/>
    <w:rsid w:val="00140B0C"/>
    <w:rPr>
      <w:rFonts w:ascii="Wingdings" w:hAnsi="Wingdings"/>
    </w:rPr>
  </w:style>
  <w:style w:type="character" w:customStyle="1" w:styleId="WW8Num5z3">
    <w:name w:val="WW8Num5z3"/>
    <w:uiPriority w:val="99"/>
    <w:rsid w:val="00140B0C"/>
    <w:rPr>
      <w:rFonts w:ascii="Symbol" w:hAnsi="Symbol"/>
    </w:rPr>
  </w:style>
  <w:style w:type="character" w:customStyle="1" w:styleId="WW8Num7z0">
    <w:name w:val="WW8Num7z0"/>
    <w:uiPriority w:val="99"/>
    <w:rsid w:val="00140B0C"/>
    <w:rPr>
      <w:rFonts w:ascii="Symbol" w:hAnsi="Symbol"/>
      <w:effect w:val="none"/>
    </w:rPr>
  </w:style>
  <w:style w:type="character" w:customStyle="1" w:styleId="WW8Num7z1">
    <w:name w:val="WW8Num7z1"/>
    <w:uiPriority w:val="99"/>
    <w:rsid w:val="00140B0C"/>
    <w:rPr>
      <w:rFonts w:ascii="Courier New" w:hAnsi="Courier New"/>
    </w:rPr>
  </w:style>
  <w:style w:type="character" w:customStyle="1" w:styleId="WW8Num7z2">
    <w:name w:val="WW8Num7z2"/>
    <w:uiPriority w:val="99"/>
    <w:rsid w:val="00140B0C"/>
    <w:rPr>
      <w:rFonts w:ascii="Wingdings" w:hAnsi="Wingdings"/>
    </w:rPr>
  </w:style>
  <w:style w:type="character" w:customStyle="1" w:styleId="WW8Num7z3">
    <w:name w:val="WW8Num7z3"/>
    <w:uiPriority w:val="99"/>
    <w:rsid w:val="00140B0C"/>
    <w:rPr>
      <w:rFonts w:ascii="Symbol" w:hAnsi="Symbol"/>
    </w:rPr>
  </w:style>
  <w:style w:type="character" w:customStyle="1" w:styleId="Caratterepredefinitoparagrafo">
    <w:name w:val="Carattere predefinito paragrafo"/>
    <w:uiPriority w:val="99"/>
    <w:rsid w:val="00140B0C"/>
  </w:style>
  <w:style w:type="character" w:styleId="Collegamentoipertestuale">
    <w:name w:val="Hyperlink"/>
    <w:basedOn w:val="Caratterepredefinitoparagrafo"/>
    <w:uiPriority w:val="99"/>
    <w:semiHidden/>
    <w:rsid w:val="00140B0C"/>
    <w:rPr>
      <w:rFonts w:cs="Times New Roman"/>
      <w:color w:val="0000FF"/>
      <w:u w:val="single"/>
    </w:rPr>
  </w:style>
  <w:style w:type="character" w:styleId="Collegamentovisitato">
    <w:name w:val="FollowedHyperlink"/>
    <w:basedOn w:val="Caratterepredefinitoparagrafo"/>
    <w:uiPriority w:val="99"/>
    <w:semiHidden/>
    <w:rsid w:val="00140B0C"/>
    <w:rPr>
      <w:rFonts w:cs="Times New Roman"/>
      <w:color w:val="800080"/>
      <w:u w:val="single"/>
    </w:rPr>
  </w:style>
  <w:style w:type="character" w:customStyle="1" w:styleId="Caratteredinumerazione">
    <w:name w:val="Carattere di numerazione"/>
    <w:uiPriority w:val="99"/>
    <w:rsid w:val="00140B0C"/>
  </w:style>
  <w:style w:type="character" w:styleId="Enfasigrassetto">
    <w:name w:val="Strong"/>
    <w:basedOn w:val="Carpredefinitoparagrafo"/>
    <w:uiPriority w:val="99"/>
    <w:qFormat/>
    <w:rsid w:val="00140B0C"/>
    <w:rPr>
      <w:rFonts w:cs="Times New Roman"/>
      <w:b/>
    </w:rPr>
  </w:style>
  <w:style w:type="paragraph" w:customStyle="1" w:styleId="Intestazione1">
    <w:name w:val="Intestazione1"/>
    <w:basedOn w:val="Normale"/>
    <w:next w:val="Corpotesto"/>
    <w:uiPriority w:val="99"/>
    <w:rsid w:val="00140B0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semiHidden/>
    <w:rsid w:val="00140B0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D81F70"/>
    <w:rPr>
      <w:rFonts w:cs="Times New Roman"/>
      <w:sz w:val="24"/>
      <w:szCs w:val="24"/>
      <w:lang w:eastAsia="ar-SA" w:bidi="ar-SA"/>
    </w:rPr>
  </w:style>
  <w:style w:type="paragraph" w:styleId="Elenco">
    <w:name w:val="List"/>
    <w:basedOn w:val="Corpotesto"/>
    <w:uiPriority w:val="99"/>
    <w:semiHidden/>
    <w:rsid w:val="00140B0C"/>
    <w:rPr>
      <w:rFonts w:cs="Tahoma"/>
    </w:rPr>
  </w:style>
  <w:style w:type="paragraph" w:customStyle="1" w:styleId="Didascalia1">
    <w:name w:val="Didascalia1"/>
    <w:basedOn w:val="Normale"/>
    <w:uiPriority w:val="99"/>
    <w:rsid w:val="00140B0C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uiPriority w:val="99"/>
    <w:rsid w:val="00140B0C"/>
    <w:pPr>
      <w:suppressLineNumbers/>
    </w:pPr>
    <w:rPr>
      <w:rFonts w:cs="Tahoma"/>
    </w:rPr>
  </w:style>
  <w:style w:type="paragraph" w:styleId="Rientrocorpodeltesto">
    <w:name w:val="Body Text Indent"/>
    <w:basedOn w:val="Normale"/>
    <w:link w:val="RientrocorpodeltestoCarattere"/>
    <w:uiPriority w:val="99"/>
    <w:semiHidden/>
    <w:rsid w:val="00140B0C"/>
    <w:pPr>
      <w:widowControl w:val="0"/>
      <w:overflowPunct w:val="0"/>
      <w:autoSpaceDE w:val="0"/>
      <w:ind w:left="1260" w:hanging="1260"/>
    </w:pPr>
    <w:rPr>
      <w:rFonts w:ascii="Albertus Extra Bold" w:hAnsi="Albertus Extra Bold"/>
      <w:b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D81F70"/>
    <w:rPr>
      <w:rFonts w:cs="Times New Roman"/>
      <w:sz w:val="24"/>
      <w:szCs w:val="24"/>
      <w:lang w:eastAsia="ar-SA" w:bidi="ar-SA"/>
    </w:rPr>
  </w:style>
  <w:style w:type="paragraph" w:styleId="Testofumetto">
    <w:name w:val="Balloon Text"/>
    <w:basedOn w:val="Normale"/>
    <w:link w:val="TestofumettoCarattere"/>
    <w:uiPriority w:val="99"/>
    <w:rsid w:val="00140B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81F70"/>
    <w:rPr>
      <w:rFonts w:cs="Times New Roman"/>
      <w:sz w:val="2"/>
      <w:lang w:eastAsia="ar-SA" w:bidi="ar-SA"/>
    </w:rPr>
  </w:style>
  <w:style w:type="paragraph" w:customStyle="1" w:styleId="Contenutotabella">
    <w:name w:val="Contenuto tabella"/>
    <w:basedOn w:val="Normale"/>
    <w:uiPriority w:val="99"/>
    <w:rsid w:val="00140B0C"/>
    <w:pPr>
      <w:suppressLineNumbers/>
    </w:pPr>
  </w:style>
  <w:style w:type="paragraph" w:customStyle="1" w:styleId="Intestazionetabella">
    <w:name w:val="Intestazione tabella"/>
    <w:basedOn w:val="Contenutotabella"/>
    <w:uiPriority w:val="99"/>
    <w:rsid w:val="00140B0C"/>
    <w:pPr>
      <w:jc w:val="center"/>
    </w:pPr>
    <w:rPr>
      <w:b/>
      <w:bCs/>
    </w:rPr>
  </w:style>
  <w:style w:type="table" w:styleId="Grigliatabella">
    <w:name w:val="Table Grid"/>
    <w:basedOn w:val="Tabellanormale"/>
    <w:uiPriority w:val="59"/>
    <w:rsid w:val="00773D0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62912"/>
    <w:pPr>
      <w:ind w:left="720"/>
      <w:contextualSpacing/>
    </w:pPr>
  </w:style>
  <w:style w:type="paragraph" w:customStyle="1" w:styleId="Default">
    <w:name w:val="Default"/>
    <w:rsid w:val="00A0632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Corpodeltesto3">
    <w:name w:val="Body Text 3"/>
    <w:basedOn w:val="Normale"/>
    <w:link w:val="Corpodeltesto3Carattere"/>
    <w:uiPriority w:val="99"/>
    <w:unhideWhenUsed/>
    <w:rsid w:val="003460F4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3460F4"/>
    <w:rPr>
      <w:sz w:val="16"/>
      <w:szCs w:val="16"/>
      <w:lang w:eastAsia="ar-SA"/>
    </w:rPr>
  </w:style>
  <w:style w:type="paragraph" w:styleId="Intestazione">
    <w:name w:val="header"/>
    <w:basedOn w:val="Normale"/>
    <w:link w:val="IntestazioneCarattere"/>
    <w:unhideWhenUsed/>
    <w:rsid w:val="00AD507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AD5079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AD507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D5079"/>
    <w:rPr>
      <w:sz w:val="24"/>
      <w:szCs w:val="24"/>
      <w:lang w:eastAsia="ar-SA"/>
    </w:rPr>
  </w:style>
  <w:style w:type="character" w:customStyle="1" w:styleId="Titolo6Carattere">
    <w:name w:val="Titolo 6 Carattere"/>
    <w:basedOn w:val="Carpredefinitoparagrafo"/>
    <w:link w:val="Titolo6"/>
    <w:semiHidden/>
    <w:rsid w:val="000A7C9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0A7C96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0A7C96"/>
    <w:rPr>
      <w:sz w:val="24"/>
      <w:szCs w:val="24"/>
      <w:lang w:eastAsia="ar-SA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0A7C96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0A7C96"/>
    <w:rPr>
      <w:sz w:val="24"/>
      <w:szCs w:val="24"/>
      <w:lang w:eastAsia="ar-SA"/>
    </w:rPr>
  </w:style>
  <w:style w:type="paragraph" w:styleId="Nessunaspaziatura">
    <w:name w:val="No Spacing"/>
    <w:uiPriority w:val="1"/>
    <w:qFormat/>
    <w:rsid w:val="009465CE"/>
    <w:rPr>
      <w:rFonts w:ascii="Calibri" w:eastAsia="Calibri" w:hAnsi="Calibri"/>
      <w:lang w:eastAsia="en-US"/>
    </w:rPr>
  </w:style>
  <w:style w:type="character" w:customStyle="1" w:styleId="Nessuno">
    <w:name w:val="Nessuno"/>
    <w:rsid w:val="009C7F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6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8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3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E7B7AA-D1E8-47C8-879F-18BB72A0F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656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MariaGrazia</cp:lastModifiedBy>
  <cp:revision>9</cp:revision>
  <cp:lastPrinted>2013-04-16T07:04:00Z</cp:lastPrinted>
  <dcterms:created xsi:type="dcterms:W3CDTF">2020-01-23T16:21:00Z</dcterms:created>
  <dcterms:modified xsi:type="dcterms:W3CDTF">2022-04-17T08:40:00Z</dcterms:modified>
</cp:coreProperties>
</file>