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782635" w:rsidRDefault="000A7C96" w:rsidP="00FB5AB8">
      <w:pPr>
        <w:rPr>
          <w:rFonts w:ascii="Comic Sans MS" w:hAnsi="Comic Sans MS"/>
          <w:i/>
          <w:sz w:val="16"/>
          <w:szCs w:val="16"/>
        </w:rPr>
      </w:pPr>
    </w:p>
    <w:p w14:paraId="58EE3F6B" w14:textId="77777777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CANDIDATURA</w:t>
      </w:r>
    </w:p>
    <w:p w14:paraId="4703CE7A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proofErr w:type="gramStart"/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7814F9A8" w14:textId="54013FEC" w:rsidR="009465CE" w:rsidRPr="00616EAC" w:rsidRDefault="009465CE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COMPITO DI </w:t>
      </w:r>
      <w:r w:rsidR="00161F6A">
        <w:rPr>
          <w:rFonts w:ascii="Comic Sans MS" w:hAnsi="Comic Sans MS"/>
          <w:sz w:val="16"/>
          <w:szCs w:val="16"/>
        </w:rPr>
        <w:t xml:space="preserve">ESPERTO </w:t>
      </w:r>
      <w:r w:rsidR="00636958">
        <w:rPr>
          <w:rFonts w:ascii="Comic Sans MS" w:hAnsi="Comic Sans MS"/>
          <w:sz w:val="16"/>
          <w:szCs w:val="16"/>
        </w:rPr>
        <w:t xml:space="preserve">/FIGURA AGGIUNTIVA </w:t>
      </w:r>
    </w:p>
    <w:p w14:paraId="6C090E54" w14:textId="7BD0B6A8" w:rsidR="009A1E4A" w:rsidRDefault="009A1E4A" w:rsidP="005B6828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RELATIVAMENTE AL </w:t>
      </w:r>
      <w:r w:rsidR="00945FA0">
        <w:rPr>
          <w:rFonts w:ascii="Comic Sans MS" w:hAnsi="Comic Sans MS"/>
          <w:sz w:val="16"/>
          <w:szCs w:val="16"/>
        </w:rPr>
        <w:t xml:space="preserve">PROGETTO </w:t>
      </w:r>
    </w:p>
    <w:p w14:paraId="0AA4474F" w14:textId="37306ADF" w:rsidR="000868FB" w:rsidRDefault="000868FB" w:rsidP="000868FB">
      <w:pPr>
        <w:ind w:right="781"/>
        <w:jc w:val="both"/>
        <w:rPr>
          <w:rFonts w:ascii="Comic Sans MS" w:hAnsi="Comic Sans MS"/>
          <w:b/>
          <w:sz w:val="16"/>
          <w:szCs w:val="16"/>
          <w:lang w:eastAsia="it-IT"/>
        </w:rPr>
      </w:pPr>
      <w:r>
        <w:rPr>
          <w:rFonts w:ascii="Comic Sans MS" w:hAnsi="Comic Sans MS"/>
          <w:b/>
          <w:bCs/>
          <w:sz w:val="16"/>
          <w:szCs w:val="16"/>
        </w:rPr>
        <w:t xml:space="preserve"> </w:t>
      </w:r>
      <w:r>
        <w:rPr>
          <w:rFonts w:ascii="Comic Sans MS" w:hAnsi="Comic Sans MS"/>
          <w:b/>
          <w:bCs/>
          <w:sz w:val="16"/>
        </w:rPr>
        <w:t>“INTEGR@ZIONI</w:t>
      </w:r>
      <w:r>
        <w:rPr>
          <w:rFonts w:ascii="Comic Sans MS" w:hAnsi="Comic Sans MS"/>
          <w:b/>
          <w:bCs/>
          <w:spacing w:val="-3"/>
          <w:sz w:val="16"/>
        </w:rPr>
        <w:t xml:space="preserve"> </w:t>
      </w:r>
      <w:r>
        <w:rPr>
          <w:rFonts w:ascii="Comic Sans MS" w:hAnsi="Comic Sans MS"/>
          <w:b/>
          <w:bCs/>
          <w:sz w:val="16"/>
        </w:rPr>
        <w:t>ARTISTICHE”</w:t>
      </w:r>
      <w:r>
        <w:rPr>
          <w:rFonts w:ascii="Comic Sans MS" w:hAnsi="Comic Sans MS"/>
          <w:sz w:val="16"/>
          <w:szCs w:val="16"/>
        </w:rPr>
        <w:t xml:space="preserve"> Fondi Strutturali Europei – Programma Operativo Nazionale “Per la scuola, competenze e ambienti per l’apprendimento 2014-2020”. Asse I – Istruzione –Fondo Sociale Europeo (FSE). Obiettivi Specifici 10.1 e 10.3 – Azione 10.1.1 e Azione 10.3.1. Sotto azioni 10.1.1A e 10.1.1B e Sotto azione 10.3.1°-Avviso pubblico per progetti in inclusione sociale e integrazione </w:t>
      </w:r>
      <w:proofErr w:type="spellStart"/>
      <w:r>
        <w:rPr>
          <w:rFonts w:ascii="Comic Sans MS" w:hAnsi="Comic Sans MS"/>
          <w:sz w:val="16"/>
          <w:szCs w:val="16"/>
        </w:rPr>
        <w:t>prot</w:t>
      </w:r>
      <w:proofErr w:type="spellEnd"/>
      <w:r>
        <w:rPr>
          <w:rFonts w:ascii="Comic Sans MS" w:hAnsi="Comic Sans MS"/>
          <w:sz w:val="16"/>
          <w:szCs w:val="16"/>
        </w:rPr>
        <w:t>. n. AOODGEFID 0004294 del 27/04/</w:t>
      </w:r>
      <w:proofErr w:type="gramStart"/>
      <w:r>
        <w:rPr>
          <w:rFonts w:ascii="Comic Sans MS" w:hAnsi="Comic Sans MS"/>
          <w:sz w:val="16"/>
          <w:szCs w:val="16"/>
        </w:rPr>
        <w:t xml:space="preserve">2017  </w:t>
      </w:r>
      <w:r>
        <w:rPr>
          <w:rFonts w:ascii="Comic Sans MS" w:hAnsi="Comic Sans MS"/>
          <w:b/>
          <w:sz w:val="16"/>
          <w:szCs w:val="16"/>
        </w:rPr>
        <w:t>C.I.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10.1.1A-FSEPON-CA-2019-522 CUP C61F17000020007</w:t>
      </w:r>
    </w:p>
    <w:p w14:paraId="5B506B47" w14:textId="77777777" w:rsidR="000868FB" w:rsidRDefault="000868FB" w:rsidP="000868FB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color w:val="000000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48ED2532" w14:textId="04AA7273" w:rsidR="000868FB" w:rsidRDefault="005B6828" w:rsidP="000868FB">
      <w:pPr>
        <w:ind w:right="781"/>
        <w:jc w:val="both"/>
        <w:rPr>
          <w:rFonts w:ascii="Comic Sans MS" w:hAnsi="Comic Sans MS"/>
          <w:b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r w:rsidR="00161F6A">
        <w:rPr>
          <w:rFonts w:ascii="Comic Sans MS" w:hAnsi="Comic Sans MS"/>
          <w:b/>
          <w:sz w:val="16"/>
          <w:szCs w:val="16"/>
        </w:rPr>
        <w:t>ESPERTO</w:t>
      </w:r>
      <w:r w:rsidR="00636958">
        <w:rPr>
          <w:rFonts w:ascii="Comic Sans MS" w:hAnsi="Comic Sans MS"/>
          <w:b/>
          <w:sz w:val="16"/>
          <w:szCs w:val="16"/>
        </w:rPr>
        <w:t xml:space="preserve">/FIGURA AGGIUNTIVA </w:t>
      </w:r>
      <w:r w:rsidR="00161F6A">
        <w:rPr>
          <w:rFonts w:ascii="Comic Sans MS" w:hAnsi="Comic Sans MS"/>
          <w:b/>
          <w:sz w:val="16"/>
          <w:szCs w:val="16"/>
        </w:rPr>
        <w:t xml:space="preserve"> </w:t>
      </w:r>
      <w:r w:rsidRPr="00D80461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PIANO </w:t>
      </w:r>
      <w:r w:rsidR="000868FB">
        <w:rPr>
          <w:rFonts w:ascii="Comic Sans MS" w:hAnsi="Comic Sans MS"/>
          <w:b/>
          <w:sz w:val="16"/>
          <w:szCs w:val="16"/>
        </w:rPr>
        <w:t xml:space="preserve">C.I. 10.1.1A-FSEPON-CA-2019-522 </w:t>
      </w:r>
    </w:p>
    <w:p w14:paraId="04F41F94" w14:textId="5780ABF3" w:rsidR="00D455B3" w:rsidRPr="00782635" w:rsidRDefault="00D455B3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 xml:space="preserve">sottoscritt_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0DC7380B" w14:textId="6242F4D5" w:rsidR="009A1E4A" w:rsidRPr="000868FB" w:rsidRDefault="00973653" w:rsidP="000868FB">
      <w:pPr>
        <w:ind w:right="781"/>
        <w:jc w:val="both"/>
        <w:rPr>
          <w:rFonts w:ascii="Comic Sans MS" w:hAnsi="Comic Sans MS"/>
          <w:b/>
          <w:sz w:val="16"/>
          <w:szCs w:val="16"/>
          <w:lang w:eastAsia="it-IT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0868FB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161F6A">
        <w:rPr>
          <w:rFonts w:ascii="Comic Sans MS" w:hAnsi="Comic Sans MS"/>
          <w:sz w:val="16"/>
          <w:szCs w:val="16"/>
        </w:rPr>
        <w:t>ESPERTO</w:t>
      </w:r>
      <w:r w:rsidR="00636958">
        <w:rPr>
          <w:rFonts w:ascii="Comic Sans MS" w:hAnsi="Comic Sans MS"/>
          <w:sz w:val="16"/>
          <w:szCs w:val="16"/>
        </w:rPr>
        <w:t xml:space="preserve">/FIGURA AGGIUNTIVA </w:t>
      </w:r>
      <w:r w:rsidR="00161F6A">
        <w:rPr>
          <w:rFonts w:ascii="Comic Sans MS" w:hAnsi="Comic Sans MS"/>
          <w:sz w:val="16"/>
          <w:szCs w:val="16"/>
        </w:rPr>
        <w:t xml:space="preserve"> </w:t>
      </w:r>
      <w:r w:rsidR="001B3245">
        <w:rPr>
          <w:rFonts w:ascii="Comic Sans MS" w:hAnsi="Comic Sans MS"/>
          <w:sz w:val="16"/>
          <w:szCs w:val="16"/>
        </w:rPr>
        <w:t xml:space="preserve"> 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 xml:space="preserve">PIANO </w:t>
      </w:r>
      <w:r w:rsidR="000868FB">
        <w:rPr>
          <w:rFonts w:ascii="Comic Sans MS" w:hAnsi="Comic Sans MS"/>
          <w:b/>
          <w:sz w:val="16"/>
          <w:szCs w:val="16"/>
        </w:rPr>
        <w:t xml:space="preserve">C.I. 10.1.1A-FSEPON-CA-2019-522 CUP </w:t>
      </w:r>
      <w:r w:rsidR="00D53752" w:rsidRPr="004841F1">
        <w:rPr>
          <w:rFonts w:ascii="Comic Sans MS" w:hAnsi="Comic Sans MS"/>
          <w:sz w:val="16"/>
          <w:szCs w:val="16"/>
        </w:rPr>
        <w:t>e ai seguenti moduli formativi</w:t>
      </w:r>
      <w:r w:rsidR="00636958">
        <w:rPr>
          <w:rFonts w:ascii="Comic Sans MS" w:hAnsi="Comic Sans MS"/>
          <w:b/>
          <w:sz w:val="16"/>
          <w:szCs w:val="16"/>
        </w:rPr>
        <w:t xml:space="preserve"> ( SCEGLIERE 1 SOLO MODULO, IN CASO DI ULTERIORE CANDIDATURA PRESENTARE UN’ALTRA ISTANZA CON RELATIVI ALLEGATI) </w:t>
      </w:r>
    </w:p>
    <w:p w14:paraId="0F6D8D6E" w14:textId="77777777" w:rsidR="00D53752" w:rsidRPr="004841F1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</w:p>
    <w:tbl>
      <w:tblPr>
        <w:tblStyle w:val="TableNormal"/>
        <w:tblW w:w="1067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3115"/>
        <w:gridCol w:w="1841"/>
        <w:gridCol w:w="1841"/>
      </w:tblGrid>
      <w:tr w:rsidR="000868FB" w14:paraId="2239BBD9" w14:textId="77777777" w:rsidTr="00F96AAB">
        <w:trPr>
          <w:trHeight w:val="697"/>
        </w:trPr>
        <w:tc>
          <w:tcPr>
            <w:tcW w:w="3874" w:type="dxa"/>
          </w:tcPr>
          <w:p w14:paraId="110FBDE7" w14:textId="77777777" w:rsidR="000868FB" w:rsidRDefault="000868FB" w:rsidP="00F96AAB">
            <w:pPr>
              <w:pStyle w:val="TableParagraph"/>
              <w:ind w:left="571"/>
              <w:jc w:val="center"/>
              <w:rPr>
                <w:sz w:val="16"/>
              </w:rPr>
            </w:pPr>
          </w:p>
          <w:p w14:paraId="23F502F0" w14:textId="77777777" w:rsidR="000868FB" w:rsidRPr="001462F2" w:rsidRDefault="000868FB" w:rsidP="00F96AAB">
            <w:pPr>
              <w:pStyle w:val="TableParagraph"/>
              <w:spacing w:line="240" w:lineRule="auto"/>
              <w:ind w:left="110"/>
              <w:jc w:val="center"/>
              <w:rPr>
                <w:spacing w:val="-1"/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PROGETTO“</w:t>
            </w:r>
            <w:proofErr w:type="gramEnd"/>
            <w:r>
              <w:rPr>
                <w:spacing w:val="-1"/>
                <w:sz w:val="16"/>
              </w:rPr>
              <w:t xml:space="preserve">INTEGR@ZIONI 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sz w:val="16"/>
              </w:rPr>
              <w:t>ARTISTICHE”</w:t>
            </w:r>
          </w:p>
          <w:p w14:paraId="097E77A0" w14:textId="77777777" w:rsidR="000868FB" w:rsidRDefault="000868FB" w:rsidP="00F96AAB">
            <w:pPr>
              <w:pStyle w:val="TableParagraph"/>
              <w:ind w:left="571"/>
              <w:jc w:val="center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IDENTIFICATIVO</w:t>
            </w:r>
          </w:p>
        </w:tc>
        <w:tc>
          <w:tcPr>
            <w:tcW w:w="3115" w:type="dxa"/>
          </w:tcPr>
          <w:p w14:paraId="53BFDEB6" w14:textId="77777777" w:rsidR="000868FB" w:rsidRDefault="000868FB" w:rsidP="00F96AAB">
            <w:pPr>
              <w:pStyle w:val="TableParagraph"/>
              <w:ind w:right="959"/>
              <w:jc w:val="center"/>
              <w:rPr>
                <w:sz w:val="16"/>
              </w:rPr>
            </w:pPr>
            <w:r>
              <w:rPr>
                <w:sz w:val="16"/>
              </w:rPr>
              <w:t>MODULO</w:t>
            </w:r>
          </w:p>
        </w:tc>
        <w:tc>
          <w:tcPr>
            <w:tcW w:w="1841" w:type="dxa"/>
          </w:tcPr>
          <w:p w14:paraId="02CFBEB1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DESTINATARI</w:t>
            </w:r>
          </w:p>
        </w:tc>
        <w:tc>
          <w:tcPr>
            <w:tcW w:w="1841" w:type="dxa"/>
          </w:tcPr>
          <w:p w14:paraId="76D34638" w14:textId="37FE2C6C" w:rsidR="000868FB" w:rsidRDefault="000868FB" w:rsidP="000868F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SCELTA ESPERTO </w:t>
            </w:r>
          </w:p>
        </w:tc>
      </w:tr>
      <w:tr w:rsidR="000868FB" w14:paraId="5DA81DC9" w14:textId="77777777" w:rsidTr="00F96AAB">
        <w:trPr>
          <w:trHeight w:val="367"/>
        </w:trPr>
        <w:tc>
          <w:tcPr>
            <w:tcW w:w="3874" w:type="dxa"/>
            <w:vMerge w:val="restart"/>
          </w:tcPr>
          <w:p w14:paraId="1BE834CC" w14:textId="77777777" w:rsidR="000868FB" w:rsidRDefault="000868FB" w:rsidP="00F96AAB">
            <w:pPr>
              <w:ind w:right="781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10.1.1A-FSEPON-CA-2019-522</w:t>
            </w:r>
          </w:p>
          <w:p w14:paraId="363E3C18" w14:textId="77777777" w:rsidR="000868FB" w:rsidRDefault="000868FB" w:rsidP="00F96AAB">
            <w:pPr>
              <w:ind w:right="781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CUP C61F17000020007</w:t>
            </w:r>
          </w:p>
          <w:p w14:paraId="0C943139" w14:textId="77777777" w:rsidR="000868FB" w:rsidRDefault="000868FB" w:rsidP="00F96AAB">
            <w:pPr>
              <w:pStyle w:val="TableParagraph"/>
              <w:spacing w:line="240" w:lineRule="auto"/>
              <w:ind w:left="110"/>
              <w:jc w:val="center"/>
              <w:rPr>
                <w:sz w:val="16"/>
              </w:rPr>
            </w:pPr>
          </w:p>
        </w:tc>
        <w:tc>
          <w:tcPr>
            <w:tcW w:w="3115" w:type="dxa"/>
          </w:tcPr>
          <w:p w14:paraId="2C311CA5" w14:textId="77777777" w:rsidR="000868FB" w:rsidRDefault="000868FB" w:rsidP="00F96AAB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841" w:type="dxa"/>
          </w:tcPr>
          <w:p w14:paraId="73249D9C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5EBF684D" w14:textId="77777777" w:rsidR="000868FB" w:rsidRDefault="000868FB" w:rsidP="00F96AAB">
            <w:pPr>
              <w:pStyle w:val="TableParagraph"/>
              <w:spacing w:line="207" w:lineRule="exact"/>
              <w:jc w:val="center"/>
              <w:rPr>
                <w:sz w:val="16"/>
              </w:rPr>
            </w:pPr>
            <w:r>
              <w:rPr>
                <w:sz w:val="16"/>
              </w:rPr>
              <w:t>PRIMARIA</w:t>
            </w:r>
          </w:p>
        </w:tc>
        <w:tc>
          <w:tcPr>
            <w:tcW w:w="1841" w:type="dxa"/>
          </w:tcPr>
          <w:p w14:paraId="70112AE9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0868FB" w14:paraId="1BEE6048" w14:textId="77777777" w:rsidTr="00F96AAB">
        <w:trPr>
          <w:trHeight w:val="368"/>
        </w:trPr>
        <w:tc>
          <w:tcPr>
            <w:tcW w:w="3874" w:type="dxa"/>
            <w:vMerge/>
            <w:tcBorders>
              <w:top w:val="nil"/>
            </w:tcBorders>
          </w:tcPr>
          <w:p w14:paraId="158B8CA7" w14:textId="77777777" w:rsidR="000868FB" w:rsidRDefault="000868FB" w:rsidP="00F96A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259F93F9" w14:textId="77777777" w:rsidR="000868FB" w:rsidRDefault="000868FB" w:rsidP="00F96AAB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841" w:type="dxa"/>
          </w:tcPr>
          <w:p w14:paraId="75FC7EDC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729BC218" w14:textId="77777777" w:rsidR="000868FB" w:rsidRDefault="000868FB" w:rsidP="00F96AAB">
            <w:pPr>
              <w:pStyle w:val="TableParagraph"/>
              <w:spacing w:line="207" w:lineRule="exact"/>
              <w:jc w:val="center"/>
              <w:rPr>
                <w:sz w:val="16"/>
              </w:rPr>
            </w:pPr>
            <w:r>
              <w:rPr>
                <w:sz w:val="16"/>
              </w:rPr>
              <w:t>SECONDARIA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</w:p>
        </w:tc>
        <w:tc>
          <w:tcPr>
            <w:tcW w:w="1841" w:type="dxa"/>
          </w:tcPr>
          <w:p w14:paraId="5C71FC71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  <w:bookmarkStart w:id="0" w:name="_GoBack"/>
      <w:bookmarkEnd w:id="0"/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636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868FB"/>
    <w:rsid w:val="00094E1B"/>
    <w:rsid w:val="000A227B"/>
    <w:rsid w:val="000A7C96"/>
    <w:rsid w:val="000B47E4"/>
    <w:rsid w:val="000B7B8E"/>
    <w:rsid w:val="000C42C3"/>
    <w:rsid w:val="00106C10"/>
    <w:rsid w:val="001214C4"/>
    <w:rsid w:val="00132C47"/>
    <w:rsid w:val="00134699"/>
    <w:rsid w:val="00140B0C"/>
    <w:rsid w:val="001436F5"/>
    <w:rsid w:val="00155016"/>
    <w:rsid w:val="00161F6A"/>
    <w:rsid w:val="00165196"/>
    <w:rsid w:val="00170978"/>
    <w:rsid w:val="00171715"/>
    <w:rsid w:val="00182F44"/>
    <w:rsid w:val="00194E99"/>
    <w:rsid w:val="001A06FB"/>
    <w:rsid w:val="001A6098"/>
    <w:rsid w:val="001B3245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6958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38432-6122-4B0B-9B59-EC68084C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14</cp:revision>
  <cp:lastPrinted>2013-04-16T07:04:00Z</cp:lastPrinted>
  <dcterms:created xsi:type="dcterms:W3CDTF">2020-01-27T13:53:00Z</dcterms:created>
  <dcterms:modified xsi:type="dcterms:W3CDTF">2022-08-23T12:00:00Z</dcterms:modified>
</cp:coreProperties>
</file>