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77777777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4703CE7A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566A0B7D" w14:textId="48894111" w:rsidR="00DD3C34" w:rsidRPr="00616EAC" w:rsidRDefault="009465CE" w:rsidP="00DD3C34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COMPITO DI </w:t>
      </w:r>
      <w:r w:rsidR="001B3245">
        <w:rPr>
          <w:rFonts w:ascii="Comic Sans MS" w:hAnsi="Comic Sans MS"/>
          <w:sz w:val="16"/>
          <w:szCs w:val="16"/>
        </w:rPr>
        <w:t xml:space="preserve">TUTOR </w:t>
      </w:r>
    </w:p>
    <w:p w14:paraId="3D479B25" w14:textId="77777777" w:rsidR="00DD3C34" w:rsidRDefault="00DD3C34" w:rsidP="00DD3C34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PROGETTO </w:t>
      </w:r>
    </w:p>
    <w:p w14:paraId="7F17A105" w14:textId="77777777" w:rsidR="00DD3C34" w:rsidRDefault="00DD3C34" w:rsidP="00DD3C3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b/>
          <w:bCs/>
          <w:sz w:val="16"/>
          <w:szCs w:val="16"/>
        </w:rPr>
        <w:t xml:space="preserve">“LA LETTURA…PER NON RISCHIARE!” </w:t>
      </w:r>
      <w:r w:rsidRPr="00536BB9">
        <w:rPr>
          <w:rFonts w:ascii="Comic Sans MS" w:hAnsi="Comic Sans MS"/>
          <w:sz w:val="16"/>
          <w:szCs w:val="16"/>
        </w:rPr>
        <w:t xml:space="preserve">Programma Operativo Nazionale “Per la scuola, competenze e ambienti per l’apprendimento 2014-2020”. Asse I – Istruzione –Fondo Sociale Europeo (FSE). Obiettivo Specifico 10.2 – Azione </w:t>
      </w:r>
      <w:proofErr w:type="gramStart"/>
      <w:r w:rsidRPr="00536BB9">
        <w:rPr>
          <w:rFonts w:ascii="Comic Sans MS" w:hAnsi="Comic Sans MS"/>
          <w:sz w:val="16"/>
          <w:szCs w:val="16"/>
        </w:rPr>
        <w:t>10.2.2 .Programma</w:t>
      </w:r>
      <w:proofErr w:type="gramEnd"/>
      <w:r w:rsidRPr="00536BB9">
        <w:rPr>
          <w:rFonts w:ascii="Comic Sans MS" w:hAnsi="Comic Sans MS"/>
          <w:sz w:val="16"/>
          <w:szCs w:val="16"/>
        </w:rPr>
        <w:t xml:space="preserve"> operativo complementare “Per la scuola, competenze e ambienti per l’apprendimento” 2014-20220 Asse I-istruzione – Fondo di rotazione (</w:t>
      </w:r>
      <w:proofErr w:type="spellStart"/>
      <w:r w:rsidRPr="00536BB9">
        <w:rPr>
          <w:rFonts w:ascii="Comic Sans MS" w:hAnsi="Comic Sans MS"/>
          <w:sz w:val="16"/>
          <w:szCs w:val="16"/>
        </w:rPr>
        <w:t>FdR</w:t>
      </w:r>
      <w:proofErr w:type="spellEnd"/>
      <w:r w:rsidRPr="00536BB9">
        <w:rPr>
          <w:rFonts w:ascii="Comic Sans MS" w:hAnsi="Comic Sans MS"/>
          <w:sz w:val="16"/>
          <w:szCs w:val="16"/>
        </w:rPr>
        <w:t xml:space="preserve">) Obiettivo Specifico 10.2-Azione 10.2.2Avviso </w:t>
      </w:r>
      <w:proofErr w:type="spellStart"/>
      <w:r w:rsidRPr="00536BB9">
        <w:rPr>
          <w:rFonts w:ascii="Comic Sans MS" w:hAnsi="Comic Sans MS"/>
          <w:sz w:val="16"/>
          <w:szCs w:val="16"/>
        </w:rPr>
        <w:t>prot</w:t>
      </w:r>
      <w:proofErr w:type="spellEnd"/>
      <w:r w:rsidRPr="00536BB9">
        <w:rPr>
          <w:rFonts w:ascii="Comic Sans MS" w:hAnsi="Comic Sans MS"/>
          <w:sz w:val="16"/>
          <w:szCs w:val="16"/>
        </w:rPr>
        <w:t>. n. AOODGEFID 26502 del 06/08/2019 “Avviso pubblico per la realizzazione di progetti volti al contrasto del rischio di fallimento formativo precoce e di povertà educativa, nonché per la prevenzione delle situazioni di fragilità nei confronti della capacità attrattiva della criminalità” –</w:t>
      </w:r>
      <w:r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48B69BAE" w14:textId="77777777" w:rsidR="00130E07" w:rsidRDefault="00130E07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2F92D04C" w14:textId="7E3A5CC3" w:rsidR="00130E07" w:rsidRDefault="005B6828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proofErr w:type="gramStart"/>
      <w:r w:rsidR="001B3245">
        <w:rPr>
          <w:rFonts w:ascii="Comic Sans MS" w:hAnsi="Comic Sans MS"/>
          <w:b/>
          <w:sz w:val="16"/>
          <w:szCs w:val="16"/>
        </w:rPr>
        <w:t xml:space="preserve">TUTOR </w:t>
      </w:r>
      <w:r w:rsidRPr="00D8046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PIANO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</w:t>
      </w:r>
      <w:r w:rsidR="00DD3C34" w:rsidRPr="00536BB9">
        <w:rPr>
          <w:rFonts w:ascii="Comic Sans MS" w:hAnsi="Comic Sans MS"/>
          <w:sz w:val="16"/>
          <w:szCs w:val="16"/>
        </w:rPr>
        <w:t>–</w:t>
      </w:r>
      <w:r w:rsidR="00DD3C34"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>sottoscritt</w:t>
      </w:r>
      <w:proofErr w:type="gramStart"/>
      <w:r w:rsidR="00973653" w:rsidRPr="00782635">
        <w:rPr>
          <w:rFonts w:ascii="Comic Sans MS" w:hAnsi="Comic Sans MS"/>
          <w:sz w:val="16"/>
          <w:szCs w:val="16"/>
        </w:rPr>
        <w:t>_  _</w:t>
      </w:r>
      <w:proofErr w:type="gramEnd"/>
      <w:r w:rsidR="00973653" w:rsidRPr="00782635">
        <w:rPr>
          <w:rFonts w:ascii="Comic Sans MS" w:hAnsi="Comic Sans MS"/>
          <w:sz w:val="16"/>
          <w:szCs w:val="16"/>
        </w:rPr>
        <w:t xml:space="preserve">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4A364405" w14:textId="1EDC59F2" w:rsidR="00DD3C34" w:rsidRDefault="00973653" w:rsidP="00DD3C34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>INTERNO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9465CE" w:rsidRPr="00616EAC">
        <w:rPr>
          <w:rFonts w:ascii="Comic Sans MS" w:hAnsi="Comic Sans MS"/>
          <w:sz w:val="16"/>
          <w:szCs w:val="16"/>
        </w:rPr>
        <w:t xml:space="preserve">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1B3245">
        <w:rPr>
          <w:rFonts w:ascii="Comic Sans MS" w:hAnsi="Comic Sans MS"/>
          <w:sz w:val="16"/>
          <w:szCs w:val="16"/>
        </w:rPr>
        <w:t xml:space="preserve">TUTOR 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>PIANO</w:t>
      </w:r>
      <w:r w:rsidR="00DD3C34" w:rsidRPr="00DD3C34">
        <w:rPr>
          <w:rFonts w:ascii="Comic Sans MS" w:hAnsi="Comic Sans MS"/>
          <w:b/>
          <w:sz w:val="16"/>
          <w:szCs w:val="16"/>
        </w:rPr>
        <w:t xml:space="preserve"> </w:t>
      </w:r>
      <w:r w:rsidR="00DD3C34"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0DC7380B" w14:textId="1F7442E0" w:rsidR="009A1E4A" w:rsidRPr="004841F1" w:rsidRDefault="00DD3C34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</w:t>
      </w:r>
      <w:r w:rsidR="005B6828" w:rsidRPr="00616EAC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D53752" w:rsidRPr="004841F1">
        <w:rPr>
          <w:rFonts w:ascii="Comic Sans MS" w:hAnsi="Comic Sans MS"/>
          <w:sz w:val="16"/>
          <w:szCs w:val="16"/>
        </w:rPr>
        <w:t>e</w:t>
      </w:r>
      <w:proofErr w:type="gramEnd"/>
      <w:r w:rsidR="00D53752" w:rsidRPr="004841F1">
        <w:rPr>
          <w:rFonts w:ascii="Comic Sans MS" w:hAnsi="Comic Sans MS"/>
          <w:sz w:val="16"/>
          <w:szCs w:val="16"/>
        </w:rPr>
        <w:t xml:space="preserve"> ai seguenti moduli formativi</w:t>
      </w:r>
      <w:r w:rsidR="00D53752">
        <w:rPr>
          <w:rFonts w:ascii="Comic Sans MS" w:hAnsi="Comic Sans MS"/>
          <w:b/>
          <w:sz w:val="16"/>
          <w:szCs w:val="16"/>
        </w:rPr>
        <w:t>:</w:t>
      </w:r>
    </w:p>
    <w:p w14:paraId="0F6D8D6E" w14:textId="77777777" w:rsidR="00D53752" w:rsidRPr="004841F1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2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2494"/>
        <w:gridCol w:w="2619"/>
        <w:gridCol w:w="2619"/>
      </w:tblGrid>
      <w:tr w:rsidR="00DD3C34" w:rsidRPr="004841F1" w14:paraId="7838CFD4" w14:textId="5EB61115" w:rsidTr="00DD3C34">
        <w:trPr>
          <w:trHeight w:val="345"/>
        </w:trPr>
        <w:tc>
          <w:tcPr>
            <w:tcW w:w="2494" w:type="dxa"/>
          </w:tcPr>
          <w:p w14:paraId="4EC62234" w14:textId="77777777" w:rsidR="00DD3C34" w:rsidRPr="004841F1" w:rsidRDefault="00DD3C34" w:rsidP="004F58F2">
            <w:pPr>
              <w:pStyle w:val="TableParagraph"/>
              <w:spacing w:line="237" w:lineRule="exact"/>
              <w:ind w:left="50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 xml:space="preserve">PROGETTO/PIANO </w:t>
            </w:r>
          </w:p>
        </w:tc>
        <w:tc>
          <w:tcPr>
            <w:tcW w:w="2494" w:type="dxa"/>
          </w:tcPr>
          <w:p w14:paraId="221B1283" w14:textId="77777777" w:rsidR="00DD3C34" w:rsidRPr="004841F1" w:rsidRDefault="00DD3C34" w:rsidP="00DD3C34">
            <w:pPr>
              <w:pStyle w:val="TableParagraph"/>
              <w:spacing w:line="237" w:lineRule="exact"/>
              <w:ind w:right="935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MODULO</w:t>
            </w:r>
          </w:p>
        </w:tc>
        <w:tc>
          <w:tcPr>
            <w:tcW w:w="2619" w:type="dxa"/>
          </w:tcPr>
          <w:p w14:paraId="03A1FB78" w14:textId="77777777" w:rsidR="00DD3C34" w:rsidRPr="004841F1" w:rsidRDefault="00DD3C34" w:rsidP="004F58F2">
            <w:pPr>
              <w:pStyle w:val="TableParagraph"/>
              <w:spacing w:line="237" w:lineRule="exact"/>
              <w:ind w:left="575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DESTINATARI</w:t>
            </w:r>
          </w:p>
        </w:tc>
        <w:tc>
          <w:tcPr>
            <w:tcW w:w="2619" w:type="dxa"/>
          </w:tcPr>
          <w:p w14:paraId="09BA46B2" w14:textId="7F3D0301" w:rsidR="00DD3C34" w:rsidRPr="004841F1" w:rsidRDefault="00DD3C34" w:rsidP="004F58F2">
            <w:pPr>
              <w:pStyle w:val="TableParagraph"/>
              <w:spacing w:line="237" w:lineRule="exact"/>
              <w:ind w:left="57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SCELTA TUTOR </w:t>
            </w:r>
            <w:bookmarkStart w:id="0" w:name="_GoBack"/>
            <w:bookmarkEnd w:id="0"/>
          </w:p>
        </w:tc>
      </w:tr>
      <w:tr w:rsidR="00DD3C34" w:rsidRPr="004841F1" w14:paraId="273E51F8" w14:textId="4A36DC00" w:rsidTr="00DD3C34">
        <w:trPr>
          <w:trHeight w:val="310"/>
        </w:trPr>
        <w:tc>
          <w:tcPr>
            <w:tcW w:w="2494" w:type="dxa"/>
            <w:vMerge w:val="restart"/>
          </w:tcPr>
          <w:p w14:paraId="368A02C9" w14:textId="77777777" w:rsidR="00DD3C34" w:rsidRPr="004841F1" w:rsidRDefault="00DD3C34" w:rsidP="004F58F2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67999BC7" w14:textId="77777777" w:rsidR="00DD3C34" w:rsidRPr="004841F1" w:rsidRDefault="00DD3C34" w:rsidP="004F58F2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 xml:space="preserve">PROGETTO “LA LETTURA PER NON RISCHIARE” </w:t>
            </w:r>
          </w:p>
          <w:p w14:paraId="0AFA1B6E" w14:textId="77777777" w:rsidR="00DD3C34" w:rsidRPr="004841F1" w:rsidRDefault="00DD3C34" w:rsidP="004F58F2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37FB0149" w14:textId="77777777" w:rsidR="00DD3C34" w:rsidRPr="004841F1" w:rsidRDefault="00DD3C34" w:rsidP="004F58F2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CONTRASTO AL FALLIMENTO</w:t>
            </w:r>
            <w:r w:rsidRPr="004841F1">
              <w:rPr>
                <w:spacing w:val="-48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FORMATIVO PRECOCE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DI</w:t>
            </w:r>
          </w:p>
          <w:p w14:paraId="336D1B72" w14:textId="77777777" w:rsidR="00DD3C34" w:rsidRPr="004841F1" w:rsidRDefault="00DD3C34" w:rsidP="004F58F2">
            <w:pPr>
              <w:pStyle w:val="TableParagraph"/>
              <w:spacing w:line="236" w:lineRule="exact"/>
              <w:ind w:left="11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POVERTA’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EDUCATIVA</w:t>
            </w:r>
          </w:p>
          <w:p w14:paraId="7BC2BAA7" w14:textId="77777777" w:rsidR="00DD3C34" w:rsidRPr="004841F1" w:rsidRDefault="00DD3C34" w:rsidP="004F58F2">
            <w:pPr>
              <w:pStyle w:val="TableParagraph"/>
              <w:spacing w:line="240" w:lineRule="auto"/>
              <w:ind w:left="16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C.I.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10.2.2A-FDRPOC-CA-2020-38</w:t>
            </w:r>
          </w:p>
        </w:tc>
        <w:tc>
          <w:tcPr>
            <w:tcW w:w="2494" w:type="dxa"/>
          </w:tcPr>
          <w:p w14:paraId="787F9B7D" w14:textId="77777777" w:rsidR="00DD3C34" w:rsidRPr="004841F1" w:rsidRDefault="00DD3C34" w:rsidP="004F58F2">
            <w:pPr>
              <w:pStyle w:val="TableParagraph"/>
              <w:spacing w:line="235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LEGGIAMO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ACQUA</w:t>
            </w:r>
          </w:p>
          <w:p w14:paraId="527D104E" w14:textId="77777777" w:rsidR="00DD3C34" w:rsidRPr="004841F1" w:rsidRDefault="00DD3C34" w:rsidP="004F58F2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INDISPENSABILE</w:t>
            </w:r>
          </w:p>
        </w:tc>
        <w:tc>
          <w:tcPr>
            <w:tcW w:w="2619" w:type="dxa"/>
          </w:tcPr>
          <w:p w14:paraId="22E770F5" w14:textId="77777777" w:rsidR="00DD3C34" w:rsidRPr="004841F1" w:rsidRDefault="00DD3C34" w:rsidP="004F58F2">
            <w:pPr>
              <w:pStyle w:val="TableParagraph"/>
              <w:spacing w:line="235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23E51AB5" w14:textId="77777777" w:rsidR="00DD3C34" w:rsidRPr="004841F1" w:rsidRDefault="00DD3C34" w:rsidP="004F58F2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619" w:type="dxa"/>
          </w:tcPr>
          <w:p w14:paraId="35A2D4D3" w14:textId="77777777" w:rsidR="00DD3C34" w:rsidRPr="004841F1" w:rsidRDefault="00DD3C34" w:rsidP="004F58F2">
            <w:pPr>
              <w:pStyle w:val="TableParagraph"/>
              <w:spacing w:line="235" w:lineRule="exact"/>
              <w:rPr>
                <w:sz w:val="14"/>
                <w:szCs w:val="14"/>
              </w:rPr>
            </w:pPr>
          </w:p>
        </w:tc>
      </w:tr>
      <w:tr w:rsidR="00DD3C34" w:rsidRPr="004841F1" w14:paraId="09DBCEB9" w14:textId="42CB80EA" w:rsidTr="00DD3C34">
        <w:trPr>
          <w:trHeight w:val="310"/>
        </w:trPr>
        <w:tc>
          <w:tcPr>
            <w:tcW w:w="2494" w:type="dxa"/>
            <w:vMerge/>
            <w:tcBorders>
              <w:top w:val="nil"/>
            </w:tcBorders>
          </w:tcPr>
          <w:p w14:paraId="1CDB641F" w14:textId="77777777" w:rsidR="00DD3C34" w:rsidRPr="004841F1" w:rsidRDefault="00DD3C34" w:rsidP="004F58F2">
            <w:pPr>
              <w:rPr>
                <w:sz w:val="14"/>
                <w:szCs w:val="14"/>
              </w:rPr>
            </w:pPr>
          </w:p>
        </w:tc>
        <w:tc>
          <w:tcPr>
            <w:tcW w:w="2494" w:type="dxa"/>
          </w:tcPr>
          <w:p w14:paraId="279CC89D" w14:textId="77777777" w:rsidR="00DD3C34" w:rsidRPr="004841F1" w:rsidRDefault="00DD3C34" w:rsidP="004F58F2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SFOGLIAMO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AMICO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MARE</w:t>
            </w:r>
          </w:p>
        </w:tc>
        <w:tc>
          <w:tcPr>
            <w:tcW w:w="2619" w:type="dxa"/>
          </w:tcPr>
          <w:p w14:paraId="44C8F039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6BB49598" w14:textId="77777777" w:rsidR="00DD3C34" w:rsidRPr="004841F1" w:rsidRDefault="00DD3C34" w:rsidP="004F58F2">
            <w:pPr>
              <w:pStyle w:val="TableParagraph"/>
              <w:spacing w:line="220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619" w:type="dxa"/>
          </w:tcPr>
          <w:p w14:paraId="141D57D1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DD3C34" w:rsidRPr="004841F1" w14:paraId="367305D1" w14:textId="44BEB95A" w:rsidTr="00DD3C34">
        <w:trPr>
          <w:trHeight w:val="310"/>
        </w:trPr>
        <w:tc>
          <w:tcPr>
            <w:tcW w:w="2494" w:type="dxa"/>
            <w:vMerge/>
            <w:tcBorders>
              <w:top w:val="nil"/>
            </w:tcBorders>
          </w:tcPr>
          <w:p w14:paraId="50965544" w14:textId="77777777" w:rsidR="00DD3C34" w:rsidRPr="004841F1" w:rsidRDefault="00DD3C34" w:rsidP="004F58F2">
            <w:pPr>
              <w:rPr>
                <w:sz w:val="14"/>
                <w:szCs w:val="14"/>
              </w:rPr>
            </w:pPr>
          </w:p>
        </w:tc>
        <w:tc>
          <w:tcPr>
            <w:tcW w:w="2494" w:type="dxa"/>
          </w:tcPr>
          <w:p w14:paraId="3251E52D" w14:textId="77777777" w:rsidR="00DD3C34" w:rsidRPr="004841F1" w:rsidRDefault="00DD3C34" w:rsidP="004F58F2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LIBRIAMO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ARIA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ENERGIA</w:t>
            </w:r>
          </w:p>
          <w:p w14:paraId="0AD1B02A" w14:textId="77777777" w:rsidR="00DD3C34" w:rsidRPr="004841F1" w:rsidRDefault="00DD3C34" w:rsidP="004F58F2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PULITA</w:t>
            </w:r>
          </w:p>
        </w:tc>
        <w:tc>
          <w:tcPr>
            <w:tcW w:w="2619" w:type="dxa"/>
          </w:tcPr>
          <w:p w14:paraId="295FF34E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6105CC14" w14:textId="77777777" w:rsidR="00DD3C34" w:rsidRPr="004841F1" w:rsidRDefault="00DD3C34" w:rsidP="004F58F2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619" w:type="dxa"/>
          </w:tcPr>
          <w:p w14:paraId="63D99606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DD3C34" w:rsidRPr="004841F1" w14:paraId="764D4A53" w14:textId="2D5D4656" w:rsidTr="00DD3C34">
        <w:trPr>
          <w:trHeight w:val="310"/>
        </w:trPr>
        <w:tc>
          <w:tcPr>
            <w:tcW w:w="2494" w:type="dxa"/>
            <w:vMerge/>
            <w:tcBorders>
              <w:top w:val="nil"/>
            </w:tcBorders>
          </w:tcPr>
          <w:p w14:paraId="75B2E1A3" w14:textId="77777777" w:rsidR="00DD3C34" w:rsidRPr="004841F1" w:rsidRDefault="00DD3C34" w:rsidP="004F58F2">
            <w:pPr>
              <w:rPr>
                <w:sz w:val="14"/>
                <w:szCs w:val="14"/>
              </w:rPr>
            </w:pPr>
          </w:p>
        </w:tc>
        <w:tc>
          <w:tcPr>
            <w:tcW w:w="2494" w:type="dxa"/>
          </w:tcPr>
          <w:p w14:paraId="6A872BB0" w14:textId="77777777" w:rsidR="00DD3C34" w:rsidRPr="004841F1" w:rsidRDefault="00DD3C34" w:rsidP="004F58F2">
            <w:pPr>
              <w:pStyle w:val="TableParagraph"/>
              <w:spacing w:line="236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AVVENTURIAMOCI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TRA</w:t>
            </w:r>
          </w:p>
          <w:p w14:paraId="5EA3FA58" w14:textId="77777777" w:rsidR="00DD3C34" w:rsidRPr="004841F1" w:rsidRDefault="00DD3C34" w:rsidP="004F58F2">
            <w:pPr>
              <w:pStyle w:val="TableParagraph"/>
              <w:spacing w:line="219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CONSUMO</w:t>
            </w:r>
            <w:r w:rsidRPr="004841F1">
              <w:rPr>
                <w:spacing w:val="-1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RICICLO</w:t>
            </w:r>
          </w:p>
        </w:tc>
        <w:tc>
          <w:tcPr>
            <w:tcW w:w="2619" w:type="dxa"/>
          </w:tcPr>
          <w:p w14:paraId="53C7E207" w14:textId="77777777" w:rsidR="00DD3C34" w:rsidRPr="004841F1" w:rsidRDefault="00DD3C34" w:rsidP="004F58F2">
            <w:pPr>
              <w:pStyle w:val="TableParagraph"/>
              <w:spacing w:line="236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3636FB23" w14:textId="77777777" w:rsidR="00DD3C34" w:rsidRPr="004841F1" w:rsidRDefault="00DD3C34" w:rsidP="004F58F2">
            <w:pPr>
              <w:pStyle w:val="TableParagraph"/>
              <w:spacing w:line="219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619" w:type="dxa"/>
          </w:tcPr>
          <w:p w14:paraId="6E602921" w14:textId="77777777" w:rsidR="00DD3C34" w:rsidRPr="004841F1" w:rsidRDefault="00DD3C34" w:rsidP="004F58F2">
            <w:pPr>
              <w:pStyle w:val="TableParagraph"/>
              <w:spacing w:line="236" w:lineRule="exact"/>
              <w:rPr>
                <w:sz w:val="14"/>
                <w:szCs w:val="14"/>
              </w:rPr>
            </w:pPr>
          </w:p>
        </w:tc>
      </w:tr>
      <w:tr w:rsidR="00DD3C34" w:rsidRPr="004841F1" w14:paraId="397B662C" w14:textId="7A16D9A9" w:rsidTr="00DD3C34">
        <w:trPr>
          <w:trHeight w:val="178"/>
        </w:trPr>
        <w:tc>
          <w:tcPr>
            <w:tcW w:w="2494" w:type="dxa"/>
            <w:vMerge/>
            <w:tcBorders>
              <w:top w:val="nil"/>
            </w:tcBorders>
          </w:tcPr>
          <w:p w14:paraId="0E293F7A" w14:textId="77777777" w:rsidR="00DD3C34" w:rsidRPr="004841F1" w:rsidRDefault="00DD3C34" w:rsidP="004F58F2">
            <w:pPr>
              <w:rPr>
                <w:sz w:val="14"/>
                <w:szCs w:val="14"/>
              </w:rPr>
            </w:pPr>
          </w:p>
        </w:tc>
        <w:tc>
          <w:tcPr>
            <w:tcW w:w="2494" w:type="dxa"/>
          </w:tcPr>
          <w:p w14:paraId="5F74DF65" w14:textId="77777777" w:rsidR="00DD3C34" w:rsidRPr="004841F1" w:rsidRDefault="00DD3C34" w:rsidP="004F58F2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UN’ALLEANZA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ECOLOGICA</w:t>
            </w:r>
          </w:p>
        </w:tc>
        <w:tc>
          <w:tcPr>
            <w:tcW w:w="2619" w:type="dxa"/>
          </w:tcPr>
          <w:p w14:paraId="21AB08C0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GENITORI</w:t>
            </w:r>
          </w:p>
        </w:tc>
        <w:tc>
          <w:tcPr>
            <w:tcW w:w="2619" w:type="dxa"/>
          </w:tcPr>
          <w:p w14:paraId="59A92034" w14:textId="77777777" w:rsidR="00DD3C34" w:rsidRPr="004841F1" w:rsidRDefault="00DD3C34" w:rsidP="004F58F2">
            <w:pPr>
              <w:pStyle w:val="TableParagraph"/>
              <w:rPr>
                <w:sz w:val="14"/>
                <w:szCs w:val="14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DD3C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214C4"/>
    <w:rsid w:val="00130E07"/>
    <w:rsid w:val="00132C47"/>
    <w:rsid w:val="00134699"/>
    <w:rsid w:val="00140B0C"/>
    <w:rsid w:val="001436F5"/>
    <w:rsid w:val="00155016"/>
    <w:rsid w:val="00165196"/>
    <w:rsid w:val="00170978"/>
    <w:rsid w:val="00171715"/>
    <w:rsid w:val="00182F44"/>
    <w:rsid w:val="00194E99"/>
    <w:rsid w:val="001A06FB"/>
    <w:rsid w:val="001A6098"/>
    <w:rsid w:val="001B3245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D3C34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BB76E-8C97-4CC3-9836-506FECC9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13</cp:revision>
  <cp:lastPrinted>2013-04-16T07:04:00Z</cp:lastPrinted>
  <dcterms:created xsi:type="dcterms:W3CDTF">2020-01-27T13:53:00Z</dcterms:created>
  <dcterms:modified xsi:type="dcterms:W3CDTF">2022-08-23T10:42:00Z</dcterms:modified>
</cp:coreProperties>
</file>