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782635" w:rsidRDefault="000A7C96" w:rsidP="00FB5AB8">
      <w:pPr>
        <w:rPr>
          <w:rFonts w:ascii="Comic Sans MS" w:hAnsi="Comic Sans MS"/>
          <w:i/>
          <w:sz w:val="16"/>
          <w:szCs w:val="16"/>
        </w:rPr>
      </w:pPr>
    </w:p>
    <w:p w14:paraId="58EE3F6B" w14:textId="13526362" w:rsidR="00973653" w:rsidRPr="00572582" w:rsidRDefault="00572582" w:rsidP="009A1E4A">
      <w:pPr>
        <w:jc w:val="center"/>
        <w:rPr>
          <w:rFonts w:ascii="Comic Sans MS" w:hAnsi="Comic Sans MS"/>
          <w:sz w:val="16"/>
          <w:szCs w:val="16"/>
        </w:rPr>
      </w:pPr>
      <w:r w:rsidRPr="00572582">
        <w:rPr>
          <w:rFonts w:ascii="Comic Sans MS" w:hAnsi="Comic Sans MS"/>
          <w:sz w:val="16"/>
          <w:szCs w:val="16"/>
        </w:rPr>
        <w:t>DOMANDA DI CANDIDATURA</w:t>
      </w:r>
    </w:p>
    <w:p w14:paraId="4703CE7A" w14:textId="497E150C" w:rsidR="00FB5AB8" w:rsidRPr="00572582" w:rsidRDefault="00572582" w:rsidP="009A1E4A">
      <w:pPr>
        <w:jc w:val="center"/>
        <w:rPr>
          <w:rFonts w:ascii="Comic Sans MS" w:hAnsi="Comic Sans MS"/>
          <w:sz w:val="16"/>
          <w:szCs w:val="16"/>
        </w:rPr>
      </w:pPr>
      <w:r w:rsidRPr="00572582">
        <w:rPr>
          <w:rFonts w:ascii="Comic Sans MS" w:hAnsi="Comic Sans MS"/>
          <w:sz w:val="16"/>
          <w:szCs w:val="16"/>
        </w:rPr>
        <w:t xml:space="preserve">BANDO </w:t>
      </w:r>
      <w:proofErr w:type="gramStart"/>
      <w:r w:rsidRPr="00572582">
        <w:rPr>
          <w:rFonts w:ascii="Comic Sans MS" w:hAnsi="Comic Sans MS"/>
          <w:sz w:val="16"/>
          <w:szCs w:val="16"/>
        </w:rPr>
        <w:t>INTERNO  PER</w:t>
      </w:r>
      <w:proofErr w:type="gramEnd"/>
      <w:r w:rsidRPr="00572582">
        <w:rPr>
          <w:rFonts w:ascii="Comic Sans MS" w:hAnsi="Comic Sans MS"/>
          <w:sz w:val="16"/>
          <w:szCs w:val="16"/>
        </w:rPr>
        <w:t xml:space="preserve"> IL RECLUTAMENTO DI DOCENTE INTERNO</w:t>
      </w:r>
    </w:p>
    <w:p w14:paraId="7814F9A8" w14:textId="0E46379E" w:rsidR="009465CE" w:rsidRPr="00572582" w:rsidRDefault="00572582" w:rsidP="009A1E4A">
      <w:pPr>
        <w:jc w:val="center"/>
        <w:rPr>
          <w:rFonts w:ascii="Comic Sans MS" w:hAnsi="Comic Sans MS"/>
          <w:sz w:val="16"/>
          <w:szCs w:val="16"/>
        </w:rPr>
      </w:pPr>
      <w:r w:rsidRPr="00572582">
        <w:rPr>
          <w:rFonts w:ascii="Comic Sans MS" w:hAnsi="Comic Sans MS"/>
          <w:sz w:val="16"/>
          <w:szCs w:val="16"/>
        </w:rPr>
        <w:t xml:space="preserve">COMPITO DI VALUTATORE </w:t>
      </w:r>
    </w:p>
    <w:p w14:paraId="09E51BF0" w14:textId="3B558943" w:rsidR="00F45EB4" w:rsidRPr="00572582" w:rsidRDefault="00572582" w:rsidP="00F45EB4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b/>
          <w:bCs/>
          <w:sz w:val="16"/>
        </w:rPr>
      </w:pPr>
      <w:r w:rsidRPr="00572582">
        <w:rPr>
          <w:rFonts w:ascii="Comic Sans MS" w:hAnsi="Comic Sans MS"/>
          <w:sz w:val="16"/>
          <w:szCs w:val="16"/>
        </w:rPr>
        <w:t xml:space="preserve">RELATIVAMENTE ALL’ATTUAZIONE DEL </w:t>
      </w:r>
      <w:proofErr w:type="gramStart"/>
      <w:r w:rsidRPr="00572582">
        <w:rPr>
          <w:rFonts w:ascii="Comic Sans MS" w:hAnsi="Comic Sans MS"/>
          <w:sz w:val="16"/>
          <w:szCs w:val="16"/>
        </w:rPr>
        <w:t xml:space="preserve">PROGETTO </w:t>
      </w:r>
      <w:r w:rsidRPr="00572582">
        <w:rPr>
          <w:rFonts w:ascii="Comic Sans MS" w:hAnsi="Comic Sans MS"/>
          <w:b/>
          <w:bCs/>
          <w:sz w:val="16"/>
          <w:szCs w:val="16"/>
        </w:rPr>
        <w:t xml:space="preserve"> </w:t>
      </w:r>
      <w:r w:rsidRPr="00572582">
        <w:rPr>
          <w:rFonts w:ascii="Comic Sans MS" w:hAnsi="Comic Sans MS"/>
          <w:b/>
          <w:bCs/>
          <w:sz w:val="16"/>
        </w:rPr>
        <w:t>“</w:t>
      </w:r>
      <w:proofErr w:type="gramEnd"/>
      <w:r w:rsidRPr="00572582">
        <w:rPr>
          <w:rFonts w:ascii="Comic Sans MS" w:hAnsi="Comic Sans MS"/>
          <w:b/>
          <w:bCs/>
          <w:sz w:val="16"/>
        </w:rPr>
        <w:t>INTEGR@ZIONI</w:t>
      </w:r>
      <w:r w:rsidRPr="00572582">
        <w:rPr>
          <w:rFonts w:ascii="Comic Sans MS" w:hAnsi="Comic Sans MS"/>
          <w:b/>
          <w:bCs/>
          <w:spacing w:val="-3"/>
          <w:sz w:val="16"/>
        </w:rPr>
        <w:t xml:space="preserve"> </w:t>
      </w:r>
      <w:r w:rsidRPr="00572582">
        <w:rPr>
          <w:rFonts w:ascii="Comic Sans MS" w:hAnsi="Comic Sans MS"/>
          <w:b/>
          <w:bCs/>
          <w:sz w:val="16"/>
        </w:rPr>
        <w:t>ARTISTICHE”</w:t>
      </w:r>
    </w:p>
    <w:p w14:paraId="11A712FC" w14:textId="77777777" w:rsidR="00F45EB4" w:rsidRDefault="00F45EB4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Fondi Strutturali Europei – Programma Operativo Nazionale “Per la scuola, competenze e ambienti per l’apprendimento 2014-2020”. Asse I – Istruzione –Fondo Sociale Europeo (FSE). Obiettivi Specifici 10.1 e 10.3 – Azione 10.1.1 e Azione 10.3.1. Sotto azioni 10.1.1A e 10.1.1B e Sotto azione 10.3.1°-Avviso pubblico per progetti in inclusione sociale e integrazione </w:t>
      </w:r>
      <w:proofErr w:type="spellStart"/>
      <w:r>
        <w:rPr>
          <w:rFonts w:ascii="Comic Sans MS" w:hAnsi="Comic Sans MS"/>
          <w:sz w:val="16"/>
          <w:szCs w:val="16"/>
        </w:rPr>
        <w:t>prot</w:t>
      </w:r>
      <w:proofErr w:type="spellEnd"/>
      <w:r>
        <w:rPr>
          <w:rFonts w:ascii="Comic Sans MS" w:hAnsi="Comic Sans MS"/>
          <w:sz w:val="16"/>
          <w:szCs w:val="16"/>
        </w:rPr>
        <w:t xml:space="preserve">. n. AOODGEFID 0004294 del 27/04/2017  </w:t>
      </w:r>
    </w:p>
    <w:p w14:paraId="468E0DF6" w14:textId="51900DFC" w:rsidR="00F45EB4" w:rsidRPr="00F45EB4" w:rsidRDefault="00F45EB4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C.I. 10.1.1A-FSEPON-CA-2019-522 CUP C61F17000020007</w:t>
      </w:r>
    </w:p>
    <w:p w14:paraId="33AE4614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635592DA" w14:textId="665A258D" w:rsidR="00F45EB4" w:rsidRDefault="005B6828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b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r w:rsidR="00F45EB4">
        <w:rPr>
          <w:rFonts w:ascii="Comic Sans MS" w:hAnsi="Comic Sans MS"/>
          <w:b/>
          <w:sz w:val="16"/>
          <w:szCs w:val="16"/>
        </w:rPr>
        <w:t>VALUTATORE</w:t>
      </w:r>
      <w:r w:rsidR="001100E1">
        <w:rPr>
          <w:rFonts w:ascii="Comic Sans MS" w:hAnsi="Comic Sans MS"/>
          <w:b/>
          <w:sz w:val="16"/>
          <w:szCs w:val="16"/>
        </w:rPr>
        <w:t xml:space="preserve"> </w:t>
      </w:r>
      <w:bookmarkStart w:id="0" w:name="_GoBack"/>
      <w:bookmarkEnd w:id="0"/>
      <w:r>
        <w:rPr>
          <w:rFonts w:ascii="Comic Sans MS" w:hAnsi="Comic Sans MS"/>
          <w:b/>
          <w:sz w:val="16"/>
          <w:szCs w:val="16"/>
        </w:rPr>
        <w:t xml:space="preserve">PIANO </w:t>
      </w:r>
      <w:r w:rsidR="00F45EB4">
        <w:rPr>
          <w:rFonts w:ascii="Comic Sans MS" w:hAnsi="Comic Sans MS"/>
          <w:b/>
          <w:sz w:val="16"/>
          <w:szCs w:val="16"/>
        </w:rPr>
        <w:t xml:space="preserve">C.I. 10.1.1A-FSEPON-CA-2019-522 </w:t>
      </w:r>
    </w:p>
    <w:p w14:paraId="55C0196E" w14:textId="64EF8E5C" w:rsidR="00F45EB4" w:rsidRPr="00F45EB4" w:rsidRDefault="00F45EB4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CUP C61F17000020007</w:t>
      </w:r>
    </w:p>
    <w:p w14:paraId="04F41F94" w14:textId="494E23CC" w:rsidR="00D455B3" w:rsidRPr="00782635" w:rsidRDefault="004841F1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b/>
          <w:sz w:val="16"/>
          <w:szCs w:val="16"/>
        </w:rPr>
        <w:t xml:space="preserve">  </w:t>
      </w: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 xml:space="preserve">sottoscritt_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29563CF4" w14:textId="77777777" w:rsidR="00F45EB4" w:rsidRPr="00F45EB4" w:rsidRDefault="00973653" w:rsidP="00F45EB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>INTERNO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9465CE" w:rsidRPr="00616EAC">
        <w:rPr>
          <w:rFonts w:ascii="Comic Sans MS" w:hAnsi="Comic Sans MS"/>
          <w:sz w:val="16"/>
          <w:szCs w:val="16"/>
        </w:rPr>
        <w:t xml:space="preserve">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221FBB">
        <w:rPr>
          <w:rFonts w:ascii="Comic Sans MS" w:hAnsi="Comic Sans MS"/>
          <w:sz w:val="16"/>
          <w:szCs w:val="16"/>
        </w:rPr>
        <w:t xml:space="preserve">VALUTATORE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 xml:space="preserve">PIANO </w:t>
      </w:r>
      <w:r w:rsidR="00F45EB4">
        <w:rPr>
          <w:rFonts w:ascii="Comic Sans MS" w:hAnsi="Comic Sans MS"/>
          <w:b/>
          <w:sz w:val="16"/>
          <w:szCs w:val="16"/>
        </w:rPr>
        <w:t>C.I. 10.1.1A-FSEPON-CA-2019-522 CUP C61F17000020007</w:t>
      </w:r>
    </w:p>
    <w:p w14:paraId="0F6D8D6E" w14:textId="04C7A4B4" w:rsidR="00D53752" w:rsidRPr="00F45EB4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4841F1">
        <w:rPr>
          <w:rFonts w:ascii="Comic Sans MS" w:hAnsi="Comic Sans MS"/>
          <w:sz w:val="16"/>
          <w:szCs w:val="16"/>
        </w:rPr>
        <w:t>e ai seguenti moduli formativi</w:t>
      </w:r>
      <w:r>
        <w:rPr>
          <w:rFonts w:ascii="Comic Sans MS" w:hAnsi="Comic Sans MS"/>
          <w:b/>
          <w:sz w:val="16"/>
          <w:szCs w:val="16"/>
        </w:rPr>
        <w:t>:</w:t>
      </w:r>
    </w:p>
    <w:tbl>
      <w:tblPr>
        <w:tblStyle w:val="TableNormal"/>
        <w:tblW w:w="11209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3115"/>
        <w:gridCol w:w="1841"/>
        <w:gridCol w:w="2379"/>
      </w:tblGrid>
      <w:tr w:rsidR="00F45EB4" w14:paraId="3363B6D7" w14:textId="77777777" w:rsidTr="00F45EB4">
        <w:trPr>
          <w:trHeight w:val="270"/>
        </w:trPr>
        <w:tc>
          <w:tcPr>
            <w:tcW w:w="11209" w:type="dxa"/>
            <w:gridSpan w:val="4"/>
          </w:tcPr>
          <w:p w14:paraId="26252406" w14:textId="77777777" w:rsidR="00F45EB4" w:rsidRPr="00E359E8" w:rsidRDefault="00F45EB4" w:rsidP="004F3330">
            <w:pPr>
              <w:pStyle w:val="TableParagraph"/>
              <w:spacing w:line="240" w:lineRule="auto"/>
              <w:ind w:left="110"/>
              <w:jc w:val="center"/>
              <w:rPr>
                <w:spacing w:val="-1"/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PROGETTO“</w:t>
            </w:r>
            <w:proofErr w:type="gramEnd"/>
            <w:r>
              <w:rPr>
                <w:spacing w:val="-1"/>
                <w:sz w:val="16"/>
              </w:rPr>
              <w:t xml:space="preserve">INTEGR@ZIONI 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sz w:val="16"/>
              </w:rPr>
              <w:t>ARTISTICHE”</w:t>
            </w:r>
          </w:p>
          <w:p w14:paraId="79E3CE06" w14:textId="77777777" w:rsidR="00F45EB4" w:rsidRDefault="00F45EB4" w:rsidP="004F3330">
            <w:pPr>
              <w:pStyle w:val="TableParagraph"/>
              <w:spacing w:line="240" w:lineRule="auto"/>
              <w:ind w:left="211" w:right="185"/>
              <w:rPr>
                <w:sz w:val="16"/>
              </w:rPr>
            </w:pPr>
          </w:p>
        </w:tc>
      </w:tr>
      <w:tr w:rsidR="00F45EB4" w14:paraId="34B6D406" w14:textId="77777777" w:rsidTr="00F45EB4">
        <w:trPr>
          <w:trHeight w:val="697"/>
        </w:trPr>
        <w:tc>
          <w:tcPr>
            <w:tcW w:w="3874" w:type="dxa"/>
          </w:tcPr>
          <w:p w14:paraId="136A16EC" w14:textId="77777777" w:rsidR="00F45EB4" w:rsidRDefault="00F45EB4" w:rsidP="004F3330">
            <w:pPr>
              <w:pStyle w:val="TableParagraph"/>
              <w:ind w:left="571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IDENTIFICATIVO</w:t>
            </w:r>
          </w:p>
        </w:tc>
        <w:tc>
          <w:tcPr>
            <w:tcW w:w="3115" w:type="dxa"/>
          </w:tcPr>
          <w:p w14:paraId="67FE13C7" w14:textId="77777777" w:rsidR="00F45EB4" w:rsidRDefault="00F45EB4" w:rsidP="004F3330">
            <w:pPr>
              <w:pStyle w:val="TableParagraph"/>
              <w:ind w:right="959"/>
              <w:rPr>
                <w:sz w:val="16"/>
              </w:rPr>
            </w:pPr>
            <w:r>
              <w:rPr>
                <w:sz w:val="16"/>
              </w:rPr>
              <w:t>MODULO</w:t>
            </w:r>
          </w:p>
        </w:tc>
        <w:tc>
          <w:tcPr>
            <w:tcW w:w="1841" w:type="dxa"/>
          </w:tcPr>
          <w:p w14:paraId="1949B467" w14:textId="77777777" w:rsidR="00F45EB4" w:rsidRDefault="00F45EB4" w:rsidP="004F333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DESTINATARI</w:t>
            </w:r>
          </w:p>
        </w:tc>
        <w:tc>
          <w:tcPr>
            <w:tcW w:w="2377" w:type="dxa"/>
          </w:tcPr>
          <w:p w14:paraId="3B9A979A" w14:textId="77777777" w:rsidR="00F45EB4" w:rsidRDefault="00F45EB4" w:rsidP="004F3330">
            <w:pPr>
              <w:pStyle w:val="TableParagraph"/>
              <w:spacing w:line="240" w:lineRule="auto"/>
              <w:ind w:left="0" w:right="185"/>
              <w:rPr>
                <w:sz w:val="16"/>
              </w:rPr>
            </w:pPr>
            <w:r>
              <w:rPr>
                <w:sz w:val="16"/>
              </w:rPr>
              <w:t>TOTALE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FINANZIAMENTO</w:t>
            </w:r>
          </w:p>
        </w:tc>
      </w:tr>
      <w:tr w:rsidR="00F45EB4" w14:paraId="666FAEFB" w14:textId="77777777" w:rsidTr="00F45EB4">
        <w:trPr>
          <w:trHeight w:val="367"/>
        </w:trPr>
        <w:tc>
          <w:tcPr>
            <w:tcW w:w="3874" w:type="dxa"/>
            <w:vMerge w:val="restart"/>
          </w:tcPr>
          <w:p w14:paraId="64F0C54A" w14:textId="77777777" w:rsidR="00F45EB4" w:rsidRDefault="00F45EB4" w:rsidP="004F3330">
            <w:pPr>
              <w:ind w:right="781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10.1.1A-FSEPON-CA-2019-522      </w:t>
            </w:r>
          </w:p>
          <w:p w14:paraId="03CDA34B" w14:textId="77777777" w:rsidR="00F45EB4" w:rsidRDefault="00F45EB4" w:rsidP="004F3330">
            <w:pPr>
              <w:ind w:right="781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CUP C61F17000020007</w:t>
            </w:r>
          </w:p>
          <w:p w14:paraId="02FE2DF2" w14:textId="77777777" w:rsidR="00F45EB4" w:rsidRDefault="00F45EB4" w:rsidP="004F3330">
            <w:pPr>
              <w:pStyle w:val="TableParagraph"/>
              <w:spacing w:line="240" w:lineRule="auto"/>
              <w:ind w:left="110"/>
              <w:rPr>
                <w:sz w:val="16"/>
              </w:rPr>
            </w:pPr>
          </w:p>
        </w:tc>
        <w:tc>
          <w:tcPr>
            <w:tcW w:w="3115" w:type="dxa"/>
          </w:tcPr>
          <w:p w14:paraId="6C354B24" w14:textId="77777777" w:rsidR="00F45EB4" w:rsidRDefault="00F45EB4" w:rsidP="004F333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841" w:type="dxa"/>
          </w:tcPr>
          <w:p w14:paraId="5390A70E" w14:textId="77777777" w:rsidR="00F45EB4" w:rsidRDefault="00F45EB4" w:rsidP="004F333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6F65A21E" w14:textId="77777777" w:rsidR="00F45EB4" w:rsidRDefault="00F45EB4" w:rsidP="004F3330">
            <w:pPr>
              <w:pStyle w:val="TableParagraph"/>
              <w:spacing w:line="207" w:lineRule="exact"/>
              <w:rPr>
                <w:sz w:val="16"/>
              </w:rPr>
            </w:pPr>
            <w:r>
              <w:rPr>
                <w:sz w:val="16"/>
              </w:rPr>
              <w:t>PRIMARIA</w:t>
            </w:r>
          </w:p>
        </w:tc>
        <w:tc>
          <w:tcPr>
            <w:tcW w:w="2377" w:type="dxa"/>
            <w:vMerge w:val="restart"/>
          </w:tcPr>
          <w:p w14:paraId="29095787" w14:textId="77777777" w:rsidR="00F45EB4" w:rsidRDefault="00F45EB4" w:rsidP="004F333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€.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26.089,50</w:t>
            </w:r>
          </w:p>
        </w:tc>
      </w:tr>
      <w:tr w:rsidR="00F45EB4" w14:paraId="1F16B369" w14:textId="77777777" w:rsidTr="00F45EB4">
        <w:trPr>
          <w:trHeight w:val="368"/>
        </w:trPr>
        <w:tc>
          <w:tcPr>
            <w:tcW w:w="3874" w:type="dxa"/>
            <w:vMerge/>
            <w:tcBorders>
              <w:top w:val="nil"/>
            </w:tcBorders>
          </w:tcPr>
          <w:p w14:paraId="6598C453" w14:textId="77777777" w:rsidR="00F45EB4" w:rsidRDefault="00F45EB4" w:rsidP="004F3330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30B088A2" w14:textId="77777777" w:rsidR="00F45EB4" w:rsidRDefault="00F45EB4" w:rsidP="004F333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841" w:type="dxa"/>
          </w:tcPr>
          <w:p w14:paraId="7F767894" w14:textId="77777777" w:rsidR="00F45EB4" w:rsidRDefault="00F45EB4" w:rsidP="004F333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7EFCBBC6" w14:textId="77777777" w:rsidR="00F45EB4" w:rsidRDefault="00F45EB4" w:rsidP="004F3330">
            <w:pPr>
              <w:pStyle w:val="TableParagraph"/>
              <w:spacing w:line="207" w:lineRule="exact"/>
              <w:rPr>
                <w:sz w:val="16"/>
              </w:rPr>
            </w:pPr>
            <w:r>
              <w:rPr>
                <w:sz w:val="16"/>
              </w:rPr>
              <w:t>SECONDARIA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</w:p>
        </w:tc>
        <w:tc>
          <w:tcPr>
            <w:tcW w:w="2377" w:type="dxa"/>
            <w:vMerge/>
            <w:tcBorders>
              <w:top w:val="nil"/>
            </w:tcBorders>
          </w:tcPr>
          <w:p w14:paraId="40BC9E6E" w14:textId="77777777" w:rsidR="00F45EB4" w:rsidRDefault="00F45EB4" w:rsidP="004F3330">
            <w:pPr>
              <w:rPr>
                <w:sz w:val="2"/>
                <w:szCs w:val="2"/>
              </w:rPr>
            </w:pPr>
          </w:p>
        </w:tc>
      </w:tr>
      <w:tr w:rsidR="00F45EB4" w14:paraId="5CEB1844" w14:textId="77777777" w:rsidTr="00F45EB4">
        <w:trPr>
          <w:trHeight w:val="351"/>
        </w:trPr>
        <w:tc>
          <w:tcPr>
            <w:tcW w:w="3874" w:type="dxa"/>
            <w:vMerge/>
            <w:tcBorders>
              <w:top w:val="nil"/>
            </w:tcBorders>
          </w:tcPr>
          <w:p w14:paraId="44ED87A1" w14:textId="77777777" w:rsidR="00F45EB4" w:rsidRDefault="00F45EB4" w:rsidP="004F3330">
            <w:pPr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67790613" w14:textId="77777777" w:rsidR="00F45EB4" w:rsidRDefault="00F45EB4" w:rsidP="004F3330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SCUOL@CCOGLIENTE</w:t>
            </w:r>
          </w:p>
        </w:tc>
        <w:tc>
          <w:tcPr>
            <w:tcW w:w="1841" w:type="dxa"/>
          </w:tcPr>
          <w:p w14:paraId="28EAF7E5" w14:textId="77777777" w:rsidR="00F45EB4" w:rsidRDefault="00F45EB4" w:rsidP="004F333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GENITORI</w:t>
            </w:r>
          </w:p>
        </w:tc>
        <w:tc>
          <w:tcPr>
            <w:tcW w:w="2377" w:type="dxa"/>
            <w:vMerge/>
            <w:tcBorders>
              <w:top w:val="nil"/>
            </w:tcBorders>
          </w:tcPr>
          <w:p w14:paraId="5934E2BB" w14:textId="77777777" w:rsidR="00F45EB4" w:rsidRDefault="00F45EB4" w:rsidP="004F3330">
            <w:pPr>
              <w:rPr>
                <w:sz w:val="2"/>
                <w:szCs w:val="2"/>
              </w:rPr>
            </w:pP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1100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1B06"/>
    <w:rsid w:val="00043A5B"/>
    <w:rsid w:val="000635B4"/>
    <w:rsid w:val="00073813"/>
    <w:rsid w:val="000815CC"/>
    <w:rsid w:val="00094E1B"/>
    <w:rsid w:val="000A227B"/>
    <w:rsid w:val="000A7C96"/>
    <w:rsid w:val="000B47E4"/>
    <w:rsid w:val="000B7B8E"/>
    <w:rsid w:val="000C42C3"/>
    <w:rsid w:val="00106C10"/>
    <w:rsid w:val="001100E1"/>
    <w:rsid w:val="001214C4"/>
    <w:rsid w:val="00132C47"/>
    <w:rsid w:val="00134699"/>
    <w:rsid w:val="00140B0C"/>
    <w:rsid w:val="001436F5"/>
    <w:rsid w:val="00155016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2582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45EB4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8A450-0167-4CEE-B006-36009312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14</cp:revision>
  <cp:lastPrinted>2013-04-16T07:04:00Z</cp:lastPrinted>
  <dcterms:created xsi:type="dcterms:W3CDTF">2020-01-27T13:53:00Z</dcterms:created>
  <dcterms:modified xsi:type="dcterms:W3CDTF">2022-08-23T07:38:00Z</dcterms:modified>
</cp:coreProperties>
</file>