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9B6B7C" w14:textId="5340C771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noProof/>
          <w:sz w:val="16"/>
          <w:szCs w:val="16"/>
          <w:lang w:eastAsia="it-IT"/>
        </w:rPr>
        <w:drawing>
          <wp:anchor distT="0" distB="0" distL="114300" distR="114300" simplePos="0" relativeHeight="251657216" behindDoc="0" locked="0" layoutInCell="1" allowOverlap="1" wp14:anchorId="6F439B46" wp14:editId="6C97FD39">
            <wp:simplePos x="0" y="0"/>
            <wp:positionH relativeFrom="column">
              <wp:posOffset>394667</wp:posOffset>
            </wp:positionH>
            <wp:positionV relativeFrom="paragraph">
              <wp:posOffset>-216745</wp:posOffset>
            </wp:positionV>
            <wp:extent cx="6117140" cy="1235123"/>
            <wp:effectExtent l="0" t="0" r="0" b="0"/>
            <wp:wrapNone/>
            <wp:docPr id="2657671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388" cy="124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BA7A7" w14:textId="76AC8394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172F306D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22BE6DEA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47CCBED5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6BD15BAA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4A4F5B83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0C24C999" w14:textId="77777777" w:rsidR="001C48B8" w:rsidRPr="00782635" w:rsidRDefault="001C48B8" w:rsidP="001C48B8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DOMANDA DI C</w:t>
      </w:r>
      <w:r>
        <w:rPr>
          <w:rFonts w:ascii="Comic Sans MS" w:hAnsi="Comic Sans MS"/>
          <w:sz w:val="16"/>
          <w:szCs w:val="16"/>
        </w:rPr>
        <w:t>A</w:t>
      </w:r>
      <w:r w:rsidRPr="00782635">
        <w:rPr>
          <w:rFonts w:ascii="Comic Sans MS" w:hAnsi="Comic Sans MS"/>
          <w:sz w:val="16"/>
          <w:szCs w:val="16"/>
        </w:rPr>
        <w:t>NDIDATURA</w:t>
      </w:r>
    </w:p>
    <w:p w14:paraId="6C2FCE33" w14:textId="60190331" w:rsidR="001C48B8" w:rsidRDefault="008861E9" w:rsidP="001C48B8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AVVISO</w:t>
      </w:r>
      <w:r w:rsidR="001C48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1C48B8" w:rsidRPr="00782635">
        <w:rPr>
          <w:rFonts w:ascii="Comic Sans MS" w:hAnsi="Comic Sans MS"/>
          <w:sz w:val="16"/>
          <w:szCs w:val="16"/>
        </w:rPr>
        <w:t>INTERNO  PER</w:t>
      </w:r>
      <w:proofErr w:type="gramEnd"/>
      <w:r w:rsidR="001C48B8"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1C48B8">
        <w:rPr>
          <w:rFonts w:ascii="Comic Sans MS" w:hAnsi="Comic Sans MS"/>
          <w:sz w:val="16"/>
          <w:szCs w:val="16"/>
        </w:rPr>
        <w:t xml:space="preserve">PERSONALE ATA </w:t>
      </w:r>
    </w:p>
    <w:p w14:paraId="7A56B8DD" w14:textId="2A5F9F1E" w:rsidR="001C48B8" w:rsidRPr="00782635" w:rsidRDefault="001C48B8" w:rsidP="001C48B8">
      <w:pPr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ASSISTENTE AMMINISTRATIVO </w:t>
      </w:r>
    </w:p>
    <w:p w14:paraId="2BB0D449" w14:textId="77777777" w:rsidR="001C48B8" w:rsidRPr="00763D1D" w:rsidRDefault="001C48B8" w:rsidP="001C48B8">
      <w:pPr>
        <w:rPr>
          <w:rFonts w:ascii="Comic Sans MS" w:hAnsi="Comic Sans MS"/>
          <w:sz w:val="16"/>
          <w:szCs w:val="16"/>
        </w:rPr>
      </w:pPr>
      <w:r w:rsidRPr="00763D1D">
        <w:rPr>
          <w:rFonts w:ascii="Comic Sans MS" w:hAnsi="Comic Sans MS"/>
          <w:sz w:val="16"/>
          <w:szCs w:val="16"/>
        </w:rPr>
        <w:t xml:space="preserve"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</w:t>
      </w:r>
      <w:bookmarkStart w:id="0" w:name="_Hlk163138435"/>
      <w:r w:rsidRPr="00763D1D">
        <w:rPr>
          <w:rFonts w:ascii="Comic Sans MS" w:hAnsi="Comic Sans MS"/>
          <w:sz w:val="16"/>
          <w:szCs w:val="16"/>
        </w:rPr>
        <w:t>“AGENDA SUD” CODICE IDENTIFICATIVO DEL PROGETTO: 10.2.2A-FSEPON-CA-2024-106 CUP C64D23002660001</w:t>
      </w:r>
    </w:p>
    <w:bookmarkEnd w:id="0"/>
    <w:p w14:paraId="2E0F1CC1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60FFBC81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76F2A0AE" w14:textId="77777777" w:rsidR="001C48B8" w:rsidRDefault="001C48B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1CC7258E" w14:textId="4DEF789B" w:rsidR="00973653" w:rsidRPr="00711C28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AL DIRIGENTE SCOLASTICO </w:t>
      </w:r>
    </w:p>
    <w:p w14:paraId="1EF87248" w14:textId="77777777" w:rsidR="00973653" w:rsidRPr="00711C28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ab/>
      </w:r>
      <w:r w:rsidRPr="00711C28">
        <w:rPr>
          <w:rFonts w:ascii="Comic Sans MS" w:hAnsi="Comic Sans MS"/>
          <w:sz w:val="16"/>
          <w:szCs w:val="16"/>
        </w:rPr>
        <w:tab/>
        <w:t>I.C. “A. MOSCATI”</w:t>
      </w:r>
    </w:p>
    <w:p w14:paraId="3C4508C0" w14:textId="77777777" w:rsidR="00D455B3" w:rsidRDefault="00973653" w:rsidP="00711C28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      PONTECAGNANO FAIANO</w:t>
      </w:r>
    </w:p>
    <w:p w14:paraId="3F6D8A5D" w14:textId="77777777" w:rsidR="00F45A41" w:rsidRPr="00711C28" w:rsidRDefault="00F45A41" w:rsidP="00711C28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6861D8BD" w14:textId="77777777" w:rsidR="00973653" w:rsidRPr="00711C28" w:rsidRDefault="00FB5AB8" w:rsidP="00DC3A1D">
      <w:pPr>
        <w:spacing w:line="360" w:lineRule="auto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_</w:t>
      </w:r>
      <w:proofErr w:type="spellStart"/>
      <w:r w:rsidRPr="00711C28">
        <w:rPr>
          <w:rFonts w:ascii="Comic Sans MS" w:hAnsi="Comic Sans MS"/>
          <w:sz w:val="16"/>
          <w:szCs w:val="16"/>
        </w:rPr>
        <w:t>l_</w:t>
      </w:r>
      <w:r w:rsidR="00973653" w:rsidRPr="00711C28">
        <w:rPr>
          <w:rFonts w:ascii="Comic Sans MS" w:hAnsi="Comic Sans MS"/>
          <w:sz w:val="16"/>
          <w:szCs w:val="16"/>
        </w:rPr>
        <w:t>sottoscritt</w:t>
      </w:r>
      <w:proofErr w:type="spellEnd"/>
      <w:r w:rsidR="00973653" w:rsidRPr="00711C28">
        <w:rPr>
          <w:rFonts w:ascii="Comic Sans MS" w:hAnsi="Comic Sans MS"/>
          <w:sz w:val="16"/>
          <w:szCs w:val="16"/>
        </w:rPr>
        <w:t xml:space="preserve">_  __________________________________________________________________ codice fiscale ______________________  </w:t>
      </w:r>
      <w:proofErr w:type="spellStart"/>
      <w:r w:rsidR="00973653" w:rsidRPr="00711C28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11C28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11C28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11C28">
        <w:rPr>
          <w:rFonts w:ascii="Comic Sans MS" w:hAnsi="Comic Sans MS"/>
          <w:sz w:val="16"/>
          <w:szCs w:val="16"/>
        </w:rPr>
        <w:t xml:space="preserve"> ________________ </w:t>
      </w:r>
      <w:proofErr w:type="spellStart"/>
      <w:r w:rsidR="00973653" w:rsidRPr="00711C28">
        <w:rPr>
          <w:rFonts w:ascii="Comic Sans MS" w:hAnsi="Comic Sans MS"/>
          <w:sz w:val="16"/>
          <w:szCs w:val="16"/>
        </w:rPr>
        <w:t>tel.cellulare____________</w:t>
      </w:r>
      <w:r w:rsidR="009465CE" w:rsidRPr="00711C28">
        <w:rPr>
          <w:rFonts w:ascii="Comic Sans MS" w:hAnsi="Comic Sans MS"/>
          <w:sz w:val="16"/>
          <w:szCs w:val="16"/>
        </w:rPr>
        <w:t>Indirizzo</w:t>
      </w:r>
      <w:proofErr w:type="spellEnd"/>
      <w:r w:rsidR="00711C28" w:rsidRPr="00711C28">
        <w:rPr>
          <w:rFonts w:ascii="Comic Sans MS" w:hAnsi="Comic Sans MS"/>
          <w:sz w:val="16"/>
          <w:szCs w:val="16"/>
        </w:rPr>
        <w:t xml:space="preserve"> </w:t>
      </w:r>
      <w:r w:rsidR="00DC3A1D" w:rsidRPr="00711C28">
        <w:rPr>
          <w:rFonts w:ascii="Comic Sans MS" w:hAnsi="Comic Sans MS"/>
          <w:sz w:val="16"/>
          <w:szCs w:val="16"/>
        </w:rPr>
        <w:t>E-mail _________________________________________</w:t>
      </w:r>
    </w:p>
    <w:p w14:paraId="0CC4CB64" w14:textId="77777777" w:rsidR="00D455B3" w:rsidRPr="00711C28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11C28">
        <w:rPr>
          <w:rFonts w:ascii="Comic Sans MS" w:hAnsi="Comic Sans MS"/>
          <w:b/>
          <w:sz w:val="16"/>
          <w:szCs w:val="16"/>
        </w:rPr>
        <w:t>CHIEDE</w:t>
      </w:r>
    </w:p>
    <w:p w14:paraId="74BB710C" w14:textId="77777777" w:rsidR="00DC3A1D" w:rsidRPr="00711C28" w:rsidRDefault="00973653" w:rsidP="009465CE">
      <w:pPr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di partecipare alla selezione per </w:t>
      </w:r>
      <w:r w:rsidR="008C3E8E" w:rsidRPr="00711C28">
        <w:rPr>
          <w:rFonts w:ascii="Comic Sans MS" w:hAnsi="Comic Sans MS"/>
          <w:sz w:val="16"/>
          <w:szCs w:val="16"/>
        </w:rPr>
        <w:t>l’attribuzione dell’incarico di</w:t>
      </w:r>
      <w:r w:rsidR="00DC3A1D" w:rsidRPr="00711C28">
        <w:rPr>
          <w:rFonts w:ascii="Comic Sans MS" w:hAnsi="Comic Sans MS"/>
          <w:sz w:val="16"/>
          <w:szCs w:val="16"/>
        </w:rPr>
        <w:t xml:space="preserve">: </w:t>
      </w:r>
    </w:p>
    <w:p w14:paraId="55ECE2A1" w14:textId="77777777" w:rsidR="00DC3A1D" w:rsidRPr="00711C28" w:rsidRDefault="00DC3A1D" w:rsidP="00DC3A1D">
      <w:pPr>
        <w:pStyle w:val="Paragrafoelenco"/>
        <w:numPr>
          <w:ilvl w:val="0"/>
          <w:numId w:val="33"/>
        </w:numPr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ASSISTENTE AMMINISTRATIVO</w:t>
      </w:r>
    </w:p>
    <w:p w14:paraId="1BD149BF" w14:textId="79EA547E" w:rsidR="007547B7" w:rsidRPr="0022344C" w:rsidRDefault="00DC3A1D" w:rsidP="008861E9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4"/>
          <w:szCs w:val="14"/>
        </w:rPr>
      </w:pPr>
      <w:r w:rsidRPr="00711C28">
        <w:rPr>
          <w:rFonts w:ascii="Comic Sans MS" w:hAnsi="Comic Sans MS"/>
          <w:sz w:val="16"/>
          <w:szCs w:val="16"/>
        </w:rPr>
        <w:t xml:space="preserve">Secondo l’avviso interno </w:t>
      </w:r>
      <w:r w:rsidR="008C3E8E" w:rsidRPr="00711C28">
        <w:rPr>
          <w:rFonts w:ascii="Comic Sans MS" w:hAnsi="Comic Sans MS"/>
          <w:sz w:val="16"/>
          <w:szCs w:val="16"/>
        </w:rPr>
        <w:t xml:space="preserve">Prot. </w:t>
      </w:r>
      <w:r w:rsidR="00A57AEA">
        <w:rPr>
          <w:rFonts w:ascii="Comic Sans MS" w:hAnsi="Comic Sans MS"/>
          <w:sz w:val="16"/>
          <w:szCs w:val="16"/>
        </w:rPr>
        <w:t>n</w:t>
      </w:r>
      <w:r w:rsidR="008C3E8E" w:rsidRPr="00711C28">
        <w:rPr>
          <w:rFonts w:ascii="Comic Sans MS" w:hAnsi="Comic Sans MS"/>
          <w:sz w:val="16"/>
          <w:szCs w:val="16"/>
        </w:rPr>
        <w:t xml:space="preserve">._____________ del __________ </w:t>
      </w:r>
      <w:r w:rsidRPr="00711C28">
        <w:rPr>
          <w:rFonts w:ascii="Comic Sans MS" w:hAnsi="Comic Sans MS"/>
          <w:sz w:val="16"/>
          <w:szCs w:val="16"/>
        </w:rPr>
        <w:t xml:space="preserve">relativamente </w:t>
      </w:r>
      <w:r w:rsidR="008861E9">
        <w:rPr>
          <w:rFonts w:ascii="Comic Sans MS" w:hAnsi="Comic Sans MS"/>
          <w:sz w:val="16"/>
          <w:szCs w:val="16"/>
        </w:rPr>
        <w:t xml:space="preserve">AL </w:t>
      </w:r>
      <w:r w:rsidR="001C48B8" w:rsidRPr="009171A8">
        <w:rPr>
          <w:rFonts w:ascii="Comic Sans MS" w:hAnsi="Comic Sans MS"/>
          <w:sz w:val="16"/>
          <w:szCs w:val="16"/>
        </w:rPr>
        <w:t xml:space="preserve">PROGETTO FONDI STRUTTURALI EUROPEI – </w:t>
      </w:r>
      <w:r w:rsidR="001C48B8" w:rsidRPr="0022344C">
        <w:rPr>
          <w:rFonts w:ascii="Comic Sans MS" w:hAnsi="Comic Sans MS"/>
          <w:sz w:val="14"/>
          <w:szCs w:val="14"/>
        </w:rPr>
        <w:t>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“AGENDA SUD” CODICE IDENTIFICATIVO DEL PROGETTO: 10.2.2A-FSEPON-CA-2024-106 CUP C64D23002660001</w:t>
      </w:r>
    </w:p>
    <w:p w14:paraId="4706DF5B" w14:textId="77777777" w:rsidR="00973653" w:rsidRPr="0022344C" w:rsidRDefault="00973653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22344C">
        <w:rPr>
          <w:rFonts w:ascii="Comic Sans MS" w:hAnsi="Comic Sans MS"/>
          <w:sz w:val="14"/>
          <w:szCs w:val="14"/>
        </w:rPr>
        <w:t xml:space="preserve">_ l _ </w:t>
      </w:r>
      <w:proofErr w:type="spellStart"/>
      <w:r w:rsidRPr="0022344C">
        <w:rPr>
          <w:rFonts w:ascii="Comic Sans MS" w:hAnsi="Comic Sans MS"/>
          <w:sz w:val="14"/>
          <w:szCs w:val="14"/>
        </w:rPr>
        <w:t>so</w:t>
      </w:r>
      <w:r w:rsidR="00984D63" w:rsidRPr="0022344C">
        <w:rPr>
          <w:rFonts w:ascii="Comic Sans MS" w:hAnsi="Comic Sans MS"/>
          <w:sz w:val="14"/>
          <w:szCs w:val="14"/>
        </w:rPr>
        <w:t>ttoscritt</w:t>
      </w:r>
      <w:proofErr w:type="spellEnd"/>
      <w:r w:rsidR="00984D63" w:rsidRPr="0022344C">
        <w:rPr>
          <w:rFonts w:ascii="Comic Sans MS" w:hAnsi="Comic Sans MS"/>
          <w:sz w:val="14"/>
          <w:szCs w:val="14"/>
        </w:rPr>
        <w:t xml:space="preserve">_ allega alla presente </w:t>
      </w:r>
      <w:r w:rsidR="00984D63" w:rsidRPr="0022344C">
        <w:rPr>
          <w:rFonts w:ascii="Comic Sans MS" w:hAnsi="Comic Sans MS"/>
          <w:b/>
          <w:bCs/>
          <w:sz w:val="14"/>
          <w:szCs w:val="14"/>
          <w:u w:val="single"/>
        </w:rPr>
        <w:t>(pena esclusione)</w:t>
      </w:r>
    </w:p>
    <w:p w14:paraId="6DB37E06" w14:textId="77777777" w:rsidR="00CE458A" w:rsidRPr="00711C28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DC3A1D" w:rsidRPr="00711C28">
        <w:rPr>
          <w:rFonts w:ascii="Comic Sans MS" w:hAnsi="Comic Sans MS"/>
          <w:sz w:val="16"/>
          <w:szCs w:val="16"/>
        </w:rPr>
        <w:t xml:space="preserve">e codice fiscale </w:t>
      </w:r>
    </w:p>
    <w:p w14:paraId="19F68F76" w14:textId="77777777" w:rsidR="00DC3A1D" w:rsidRPr="00711C28" w:rsidRDefault="00973653" w:rsidP="00DC3A1D">
      <w:p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11C28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11C28">
        <w:rPr>
          <w:rFonts w:ascii="Comic Sans MS" w:hAnsi="Comic Sans MS"/>
          <w:sz w:val="16"/>
          <w:szCs w:val="16"/>
        </w:rPr>
        <w:t>_  dichiara</w:t>
      </w:r>
      <w:proofErr w:type="gramEnd"/>
      <w:r w:rsidRPr="00711C28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22EA6F45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essere cittadino italiano</w:t>
      </w:r>
    </w:p>
    <w:p w14:paraId="16BB75E6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godere dei diritti politici</w:t>
      </w:r>
    </w:p>
    <w:p w14:paraId="30A6A523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essere dipendente di altre amm.ni </w:t>
      </w:r>
    </w:p>
    <w:p w14:paraId="041A0C7B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non essere dipendente di altre amm.ni pubbliche</w:t>
      </w:r>
    </w:p>
    <w:p w14:paraId="765D7936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>non aver subito condanne penali</w:t>
      </w:r>
    </w:p>
    <w:p w14:paraId="7B000519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avere subito le seguenti condanne penali </w:t>
      </w:r>
      <w:proofErr w:type="gramStart"/>
      <w:r w:rsidRPr="00711C28">
        <w:rPr>
          <w:rFonts w:ascii="Comic Sans MS" w:hAnsi="Comic Sans MS"/>
          <w:sz w:val="16"/>
          <w:szCs w:val="16"/>
        </w:rPr>
        <w:t>( specificare</w:t>
      </w:r>
      <w:proofErr w:type="gramEnd"/>
      <w:r w:rsidRPr="00711C28">
        <w:rPr>
          <w:rFonts w:ascii="Comic Sans MS" w:hAnsi="Comic Sans MS"/>
          <w:sz w:val="16"/>
          <w:szCs w:val="16"/>
        </w:rPr>
        <w:t xml:space="preserve">) </w:t>
      </w:r>
      <w:r w:rsidR="00F54CEE">
        <w:rPr>
          <w:rFonts w:ascii="Comic Sans MS" w:hAnsi="Comic Sans MS"/>
          <w:sz w:val="16"/>
          <w:szCs w:val="16"/>
        </w:rPr>
        <w:t>___________________________</w:t>
      </w:r>
    </w:p>
    <w:p w14:paraId="4AD09348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3EAF0D18" w14:textId="77777777" w:rsidR="00711C28" w:rsidRPr="00711C28" w:rsidRDefault="00711C28" w:rsidP="00711C28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avere procedimenti penali pendenti (specificare) </w:t>
      </w:r>
      <w:r w:rsidR="00F54CEE">
        <w:rPr>
          <w:rFonts w:ascii="Comic Sans MS" w:hAnsi="Comic Sans MS"/>
          <w:sz w:val="16"/>
          <w:szCs w:val="16"/>
        </w:rPr>
        <w:t>_______________________________</w:t>
      </w:r>
    </w:p>
    <w:p w14:paraId="5C9626B0" w14:textId="77777777" w:rsidR="00711C28" w:rsidRPr="00711C28" w:rsidRDefault="00711C28" w:rsidP="00DC3A1D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essere a </w:t>
      </w:r>
      <w:proofErr w:type="gramStart"/>
      <w:r w:rsidRPr="00711C28">
        <w:rPr>
          <w:rFonts w:ascii="Comic Sans MS" w:hAnsi="Comic Sans MS"/>
          <w:sz w:val="16"/>
          <w:szCs w:val="16"/>
        </w:rPr>
        <w:t>conoscenza  e</w:t>
      </w:r>
      <w:proofErr w:type="gramEnd"/>
      <w:r w:rsidRPr="00711C28">
        <w:rPr>
          <w:rFonts w:ascii="Comic Sans MS" w:hAnsi="Comic Sans MS"/>
          <w:sz w:val="16"/>
          <w:szCs w:val="16"/>
        </w:rPr>
        <w:t xml:space="preserve"> di accettare senza alcuna condizione quanto riportato nell’avviso pubblicato da codesto istituto.</w:t>
      </w:r>
    </w:p>
    <w:p w14:paraId="07570708" w14:textId="77777777" w:rsidR="00DC3A1D" w:rsidRPr="00711C28" w:rsidRDefault="00DC3A1D" w:rsidP="00DC3A1D">
      <w:pPr>
        <w:jc w:val="center"/>
        <w:rPr>
          <w:rFonts w:ascii="Comic Sans MS" w:hAnsi="Comic Sans MS"/>
          <w:b/>
          <w:sz w:val="16"/>
          <w:szCs w:val="16"/>
        </w:rPr>
      </w:pPr>
      <w:r w:rsidRPr="00711C28">
        <w:rPr>
          <w:rFonts w:ascii="Comic Sans MS" w:hAnsi="Comic Sans MS"/>
          <w:b/>
          <w:sz w:val="16"/>
          <w:szCs w:val="16"/>
        </w:rPr>
        <w:t>DICHIARA</w:t>
      </w:r>
    </w:p>
    <w:p w14:paraId="30B57042" w14:textId="77777777" w:rsidR="00DC3A1D" w:rsidRPr="001E33EB" w:rsidRDefault="00DC3A1D" w:rsidP="00DC3A1D">
      <w:pPr>
        <w:rPr>
          <w:rFonts w:ascii="Comic Sans MS" w:hAnsi="Comic Sans MS"/>
          <w:bCs/>
          <w:sz w:val="16"/>
          <w:szCs w:val="16"/>
        </w:rPr>
      </w:pPr>
      <w:r w:rsidRPr="001E33EB">
        <w:rPr>
          <w:rFonts w:ascii="Comic Sans MS" w:hAnsi="Comic Sans MS"/>
          <w:bCs/>
          <w:sz w:val="16"/>
          <w:szCs w:val="16"/>
        </w:rPr>
        <w:t xml:space="preserve">Di essere personale interno all’amministrazione con il profilo di </w:t>
      </w:r>
    </w:p>
    <w:p w14:paraId="3BA07037" w14:textId="77777777" w:rsidR="00DC3A1D" w:rsidRPr="00711C28" w:rsidRDefault="00DC3A1D" w:rsidP="00DC3A1D">
      <w:pPr>
        <w:pStyle w:val="Paragrafoelenco"/>
        <w:numPr>
          <w:ilvl w:val="0"/>
          <w:numId w:val="34"/>
        </w:numPr>
        <w:rPr>
          <w:rFonts w:ascii="Comic Sans MS" w:hAnsi="Comic Sans MS"/>
          <w:b/>
          <w:sz w:val="16"/>
          <w:szCs w:val="16"/>
        </w:rPr>
      </w:pPr>
      <w:r w:rsidRPr="00711C28">
        <w:rPr>
          <w:rFonts w:ascii="Comic Sans MS" w:hAnsi="Comic Sans MS"/>
          <w:b/>
          <w:sz w:val="16"/>
          <w:szCs w:val="16"/>
        </w:rPr>
        <w:t>Assistente amministrativo contratto a tempo……………………………</w:t>
      </w:r>
    </w:p>
    <w:p w14:paraId="38A6FC69" w14:textId="33955B32" w:rsidR="0022344C" w:rsidRPr="001E33EB" w:rsidRDefault="00DC3A1D" w:rsidP="0022344C">
      <w:pPr>
        <w:rPr>
          <w:rFonts w:ascii="Comic Sans MS" w:hAnsi="Comic Sans MS"/>
          <w:bCs/>
          <w:sz w:val="16"/>
          <w:szCs w:val="16"/>
        </w:rPr>
      </w:pPr>
      <w:r w:rsidRPr="001E33EB">
        <w:rPr>
          <w:rFonts w:ascii="Comic Sans MS" w:hAnsi="Comic Sans MS"/>
          <w:bCs/>
          <w:sz w:val="16"/>
          <w:szCs w:val="16"/>
        </w:rPr>
        <w:t>Di possedere</w:t>
      </w:r>
      <w:r w:rsidR="0022344C" w:rsidRPr="001E33EB">
        <w:rPr>
          <w:rFonts w:ascii="Comic Sans MS" w:hAnsi="Comic Sans MS"/>
          <w:bCs/>
          <w:sz w:val="16"/>
          <w:szCs w:val="16"/>
        </w:rPr>
        <w:t xml:space="preserve"> </w:t>
      </w:r>
      <w:r w:rsidRPr="001E33EB">
        <w:rPr>
          <w:rFonts w:ascii="Comic Sans MS" w:hAnsi="Comic Sans MS"/>
          <w:bCs/>
          <w:sz w:val="16"/>
          <w:szCs w:val="16"/>
        </w:rPr>
        <w:t>i requisiti richiesti per la candidatura con il profilo dichiarato</w:t>
      </w:r>
    </w:p>
    <w:p w14:paraId="3E608FE9" w14:textId="77777777" w:rsidR="0022344C" w:rsidRPr="004E01AA" w:rsidRDefault="0022344C" w:rsidP="0022344C">
      <w:pPr>
        <w:pStyle w:val="Paragrafoelenco"/>
        <w:numPr>
          <w:ilvl w:val="0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64"/>
        </w:tabs>
        <w:suppressAutoHyphens w:val="0"/>
        <w:jc w:val="both"/>
        <w:rPr>
          <w:rFonts w:ascii="Comic Sans MS" w:hAnsi="Comic Sans MS"/>
          <w:b/>
          <w:bCs/>
          <w:sz w:val="16"/>
          <w:szCs w:val="16"/>
        </w:rPr>
      </w:pPr>
      <w:r w:rsidRPr="004E01AA">
        <w:rPr>
          <w:rFonts w:ascii="Comic Sans MS" w:hAnsi="Comic Sans MS"/>
          <w:b/>
          <w:bCs/>
          <w:sz w:val="16"/>
          <w:szCs w:val="16"/>
        </w:rPr>
        <w:t>esperienze pregresse nel supporto alla realizzazione di attività progettuali interne/esterne</w:t>
      </w:r>
    </w:p>
    <w:p w14:paraId="197DA248" w14:textId="77777777" w:rsidR="0022344C" w:rsidRPr="004E01AA" w:rsidRDefault="0022344C" w:rsidP="0022344C">
      <w:pPr>
        <w:pStyle w:val="Default"/>
        <w:numPr>
          <w:ilvl w:val="0"/>
          <w:numId w:val="35"/>
        </w:numPr>
        <w:jc w:val="both"/>
        <w:rPr>
          <w:rFonts w:ascii="Comic Sans MS" w:hAnsi="Comic Sans MS"/>
          <w:b/>
          <w:bCs/>
          <w:sz w:val="16"/>
          <w:szCs w:val="16"/>
        </w:rPr>
      </w:pPr>
      <w:r w:rsidRPr="004E01AA">
        <w:rPr>
          <w:rFonts w:ascii="Comic Sans MS" w:hAnsi="Comic Sans MS"/>
          <w:b/>
          <w:bCs/>
          <w:sz w:val="16"/>
          <w:szCs w:val="16"/>
        </w:rPr>
        <w:t xml:space="preserve">conoscenza approfondita della progettazione PON/FSE </w:t>
      </w:r>
    </w:p>
    <w:p w14:paraId="6937F922" w14:textId="396C033C" w:rsidR="00F45A41" w:rsidRPr="0022344C" w:rsidRDefault="0022344C" w:rsidP="0022344C">
      <w:pPr>
        <w:pStyle w:val="Default"/>
        <w:numPr>
          <w:ilvl w:val="0"/>
          <w:numId w:val="35"/>
        </w:numPr>
        <w:jc w:val="both"/>
        <w:rPr>
          <w:rFonts w:ascii="Comic Sans MS" w:hAnsi="Comic Sans MS"/>
          <w:b/>
          <w:bCs/>
          <w:sz w:val="16"/>
          <w:szCs w:val="16"/>
        </w:rPr>
      </w:pPr>
      <w:r w:rsidRPr="004E01AA">
        <w:rPr>
          <w:rFonts w:ascii="Comic Sans MS" w:hAnsi="Comic Sans MS"/>
          <w:b/>
          <w:bCs/>
          <w:sz w:val="16"/>
          <w:szCs w:val="16"/>
        </w:rPr>
        <w:t>esperienze di immissione dati in piattaforma di gestione PON</w:t>
      </w:r>
    </w:p>
    <w:p w14:paraId="235D7880" w14:textId="77777777" w:rsidR="00711C28" w:rsidRPr="0022344C" w:rsidRDefault="00711C28" w:rsidP="00711C28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22344C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53E49699" w14:textId="77777777" w:rsidR="00711C28" w:rsidRPr="0022344C" w:rsidRDefault="00711C28" w:rsidP="00711C28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22344C">
        <w:rPr>
          <w:rFonts w:ascii="Comic Sans MS" w:hAnsi="Comic Sans MS"/>
          <w:sz w:val="14"/>
          <w:szCs w:val="14"/>
        </w:rPr>
        <w:t xml:space="preserve">Il/la sottoscritto/a con la presente, ai sensi degli articoli 13 e 23 del </w:t>
      </w:r>
      <w:proofErr w:type="spellStart"/>
      <w:r w:rsidRPr="0022344C">
        <w:rPr>
          <w:rFonts w:ascii="Comic Sans MS" w:hAnsi="Comic Sans MS"/>
          <w:sz w:val="14"/>
          <w:szCs w:val="14"/>
        </w:rPr>
        <w:t>D.Lgs.</w:t>
      </w:r>
      <w:proofErr w:type="spellEnd"/>
      <w:r w:rsidRPr="0022344C">
        <w:rPr>
          <w:rFonts w:ascii="Comic Sans MS" w:hAnsi="Comic Sans MS"/>
          <w:sz w:val="14"/>
          <w:szCs w:val="14"/>
        </w:rPr>
        <w:t xml:space="preserve"> 196/2003 (di seguito indicato come “Codice Privacy”) e successive modificazioni ed integrazioni e del regolamento europeo 679/2016  (GDPR)-</w:t>
      </w:r>
      <w:r w:rsidRPr="0022344C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22344C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sottoscritto; prende inoltre atto che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03724C18" w14:textId="77777777" w:rsidR="009C7FAF" w:rsidRPr="00711C28" w:rsidRDefault="009C7FAF" w:rsidP="00DC3A1D">
      <w:pPr>
        <w:jc w:val="center"/>
        <w:rPr>
          <w:rFonts w:ascii="Comic Sans MS" w:hAnsi="Comic Sans MS"/>
          <w:sz w:val="16"/>
          <w:szCs w:val="16"/>
        </w:rPr>
      </w:pPr>
    </w:p>
    <w:p w14:paraId="52DDE665" w14:textId="77777777" w:rsidR="000A7C96" w:rsidRPr="00711C28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711C28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 w:rsidRPr="00711C28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711C28" w:rsidSect="001A5E83">
      <w:footerReference w:type="default" r:id="rId9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4F8A6" w14:textId="77777777" w:rsidR="001A5E83" w:rsidRDefault="001A5E83" w:rsidP="00AD5079">
      <w:r>
        <w:separator/>
      </w:r>
    </w:p>
  </w:endnote>
  <w:endnote w:type="continuationSeparator" w:id="0">
    <w:p w14:paraId="2DDCEA89" w14:textId="77777777" w:rsidR="001A5E83" w:rsidRDefault="001A5E83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406398"/>
      <w:docPartObj>
        <w:docPartGallery w:val="Page Numbers (Bottom of Page)"/>
        <w:docPartUnique/>
      </w:docPartObj>
    </w:sdtPr>
    <w:sdtContent>
      <w:p w14:paraId="6E168C5D" w14:textId="77777777" w:rsidR="00D432DC" w:rsidRDefault="00C82119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B1C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13C3F8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D0BE5" w14:textId="77777777" w:rsidR="001A5E83" w:rsidRDefault="001A5E83" w:rsidP="00AD5079">
      <w:r>
        <w:separator/>
      </w:r>
    </w:p>
  </w:footnote>
  <w:footnote w:type="continuationSeparator" w:id="0">
    <w:p w14:paraId="35913E3F" w14:textId="77777777" w:rsidR="001A5E83" w:rsidRDefault="001A5E83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C27D6"/>
    <w:multiLevelType w:val="hybridMultilevel"/>
    <w:tmpl w:val="E48A1B24"/>
    <w:lvl w:ilvl="0" w:tplc="0410000F">
      <w:start w:val="1"/>
      <w:numFmt w:val="decimal"/>
      <w:lvlText w:val="%1."/>
      <w:lvlJc w:val="left"/>
      <w:pPr>
        <w:ind w:left="754" w:hanging="360"/>
      </w:pPr>
    </w:lvl>
    <w:lvl w:ilvl="1" w:tplc="04100019" w:tentative="1">
      <w:start w:val="1"/>
      <w:numFmt w:val="lowerLetter"/>
      <w:lvlText w:val="%2."/>
      <w:lvlJc w:val="left"/>
      <w:pPr>
        <w:ind w:left="1474" w:hanging="360"/>
      </w:pPr>
    </w:lvl>
    <w:lvl w:ilvl="2" w:tplc="0410001B" w:tentative="1">
      <w:start w:val="1"/>
      <w:numFmt w:val="lowerRoman"/>
      <w:lvlText w:val="%3."/>
      <w:lvlJc w:val="right"/>
      <w:pPr>
        <w:ind w:left="2194" w:hanging="180"/>
      </w:pPr>
    </w:lvl>
    <w:lvl w:ilvl="3" w:tplc="0410000F" w:tentative="1">
      <w:start w:val="1"/>
      <w:numFmt w:val="decimal"/>
      <w:lvlText w:val="%4."/>
      <w:lvlJc w:val="left"/>
      <w:pPr>
        <w:ind w:left="2914" w:hanging="360"/>
      </w:pPr>
    </w:lvl>
    <w:lvl w:ilvl="4" w:tplc="04100019" w:tentative="1">
      <w:start w:val="1"/>
      <w:numFmt w:val="lowerLetter"/>
      <w:lvlText w:val="%5."/>
      <w:lvlJc w:val="left"/>
      <w:pPr>
        <w:ind w:left="3634" w:hanging="360"/>
      </w:pPr>
    </w:lvl>
    <w:lvl w:ilvl="5" w:tplc="0410001B" w:tentative="1">
      <w:start w:val="1"/>
      <w:numFmt w:val="lowerRoman"/>
      <w:lvlText w:val="%6."/>
      <w:lvlJc w:val="right"/>
      <w:pPr>
        <w:ind w:left="4354" w:hanging="180"/>
      </w:pPr>
    </w:lvl>
    <w:lvl w:ilvl="6" w:tplc="0410000F" w:tentative="1">
      <w:start w:val="1"/>
      <w:numFmt w:val="decimal"/>
      <w:lvlText w:val="%7."/>
      <w:lvlJc w:val="left"/>
      <w:pPr>
        <w:ind w:left="5074" w:hanging="360"/>
      </w:pPr>
    </w:lvl>
    <w:lvl w:ilvl="7" w:tplc="04100019" w:tentative="1">
      <w:start w:val="1"/>
      <w:numFmt w:val="lowerLetter"/>
      <w:lvlText w:val="%8."/>
      <w:lvlJc w:val="left"/>
      <w:pPr>
        <w:ind w:left="5794" w:hanging="360"/>
      </w:pPr>
    </w:lvl>
    <w:lvl w:ilvl="8" w:tplc="0410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A8772E"/>
    <w:multiLevelType w:val="hybridMultilevel"/>
    <w:tmpl w:val="D624B470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33FD"/>
    <w:multiLevelType w:val="hybridMultilevel"/>
    <w:tmpl w:val="54C44146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2CC7"/>
    <w:multiLevelType w:val="hybridMultilevel"/>
    <w:tmpl w:val="1FC05B7A"/>
    <w:lvl w:ilvl="0" w:tplc="4D4E4132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3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04B89"/>
    <w:multiLevelType w:val="hybridMultilevel"/>
    <w:tmpl w:val="2C4E15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22C7C"/>
    <w:multiLevelType w:val="hybridMultilevel"/>
    <w:tmpl w:val="99304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102565">
    <w:abstractNumId w:val="0"/>
  </w:num>
  <w:num w:numId="2" w16cid:durableId="420756671">
    <w:abstractNumId w:val="32"/>
  </w:num>
  <w:num w:numId="3" w16cid:durableId="1122772760">
    <w:abstractNumId w:val="6"/>
  </w:num>
  <w:num w:numId="4" w16cid:durableId="873342939">
    <w:abstractNumId w:val="31"/>
  </w:num>
  <w:num w:numId="5" w16cid:durableId="1868374445">
    <w:abstractNumId w:val="18"/>
  </w:num>
  <w:num w:numId="6" w16cid:durableId="618952070">
    <w:abstractNumId w:val="33"/>
  </w:num>
  <w:num w:numId="7" w16cid:durableId="941307319">
    <w:abstractNumId w:val="11"/>
  </w:num>
  <w:num w:numId="8" w16cid:durableId="1042443713">
    <w:abstractNumId w:val="25"/>
  </w:num>
  <w:num w:numId="9" w16cid:durableId="132723676">
    <w:abstractNumId w:val="1"/>
  </w:num>
  <w:num w:numId="10" w16cid:durableId="1410468348">
    <w:abstractNumId w:val="2"/>
  </w:num>
  <w:num w:numId="11" w16cid:durableId="802695741">
    <w:abstractNumId w:val="3"/>
  </w:num>
  <w:num w:numId="12" w16cid:durableId="1829634697">
    <w:abstractNumId w:val="4"/>
  </w:num>
  <w:num w:numId="13" w16cid:durableId="727806953">
    <w:abstractNumId w:val="16"/>
  </w:num>
  <w:num w:numId="14" w16cid:durableId="1137066462">
    <w:abstractNumId w:val="20"/>
  </w:num>
  <w:num w:numId="15" w16cid:durableId="1242763262">
    <w:abstractNumId w:val="26"/>
  </w:num>
  <w:num w:numId="16" w16cid:durableId="1062755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74204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9141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258875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5673428">
    <w:abstractNumId w:val="30"/>
  </w:num>
  <w:num w:numId="21" w16cid:durableId="1015880625">
    <w:abstractNumId w:val="28"/>
  </w:num>
  <w:num w:numId="22" w16cid:durableId="313140815">
    <w:abstractNumId w:val="7"/>
  </w:num>
  <w:num w:numId="23" w16cid:durableId="1248462648">
    <w:abstractNumId w:val="5"/>
  </w:num>
  <w:num w:numId="24" w16cid:durableId="511915492">
    <w:abstractNumId w:val="15"/>
  </w:num>
  <w:num w:numId="25" w16cid:durableId="910306963">
    <w:abstractNumId w:val="21"/>
  </w:num>
  <w:num w:numId="26" w16cid:durableId="1362974346">
    <w:abstractNumId w:val="34"/>
  </w:num>
  <w:num w:numId="27" w16cid:durableId="348069910">
    <w:abstractNumId w:val="8"/>
  </w:num>
  <w:num w:numId="28" w16cid:durableId="363018484">
    <w:abstractNumId w:val="19"/>
  </w:num>
  <w:num w:numId="29" w16cid:durableId="1455297099">
    <w:abstractNumId w:val="13"/>
  </w:num>
  <w:num w:numId="30" w16cid:durableId="1454596509">
    <w:abstractNumId w:val="29"/>
  </w:num>
  <w:num w:numId="31" w16cid:durableId="319312852">
    <w:abstractNumId w:val="14"/>
  </w:num>
  <w:num w:numId="32" w16cid:durableId="1874922460">
    <w:abstractNumId w:val="22"/>
  </w:num>
  <w:num w:numId="33" w16cid:durableId="74983372">
    <w:abstractNumId w:val="12"/>
  </w:num>
  <w:num w:numId="34" w16cid:durableId="1834569726">
    <w:abstractNumId w:val="17"/>
  </w:num>
  <w:num w:numId="35" w16cid:durableId="1206789977">
    <w:abstractNumId w:val="23"/>
  </w:num>
  <w:num w:numId="36" w16cid:durableId="2088728839">
    <w:abstractNumId w:val="36"/>
  </w:num>
  <w:num w:numId="37" w16cid:durableId="1059012399">
    <w:abstractNumId w:val="9"/>
  </w:num>
  <w:num w:numId="38" w16cid:durableId="15720335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06886"/>
    <w:rsid w:val="0001175C"/>
    <w:rsid w:val="00032ABB"/>
    <w:rsid w:val="00043A5B"/>
    <w:rsid w:val="000635B4"/>
    <w:rsid w:val="00066AA2"/>
    <w:rsid w:val="00073813"/>
    <w:rsid w:val="000815CC"/>
    <w:rsid w:val="00094E1B"/>
    <w:rsid w:val="000A7C96"/>
    <w:rsid w:val="000B47E4"/>
    <w:rsid w:val="000B7B8E"/>
    <w:rsid w:val="000C42C3"/>
    <w:rsid w:val="000E12E4"/>
    <w:rsid w:val="00106C10"/>
    <w:rsid w:val="00134699"/>
    <w:rsid w:val="00140B0C"/>
    <w:rsid w:val="001436F5"/>
    <w:rsid w:val="00165196"/>
    <w:rsid w:val="00170978"/>
    <w:rsid w:val="00171715"/>
    <w:rsid w:val="00182F44"/>
    <w:rsid w:val="00194E99"/>
    <w:rsid w:val="001A06FB"/>
    <w:rsid w:val="001A5E83"/>
    <w:rsid w:val="001A6098"/>
    <w:rsid w:val="001C1A27"/>
    <w:rsid w:val="001C48B8"/>
    <w:rsid w:val="001E33EB"/>
    <w:rsid w:val="001F0F49"/>
    <w:rsid w:val="00210C34"/>
    <w:rsid w:val="00216606"/>
    <w:rsid w:val="00222E60"/>
    <w:rsid w:val="0022344C"/>
    <w:rsid w:val="00250EDA"/>
    <w:rsid w:val="00261ED8"/>
    <w:rsid w:val="002721E5"/>
    <w:rsid w:val="002777B2"/>
    <w:rsid w:val="00287E08"/>
    <w:rsid w:val="002927D1"/>
    <w:rsid w:val="0029771E"/>
    <w:rsid w:val="002A2E41"/>
    <w:rsid w:val="002C4B8E"/>
    <w:rsid w:val="002C5906"/>
    <w:rsid w:val="002D2558"/>
    <w:rsid w:val="00304769"/>
    <w:rsid w:val="00321895"/>
    <w:rsid w:val="00333EA6"/>
    <w:rsid w:val="003460F4"/>
    <w:rsid w:val="00347CD9"/>
    <w:rsid w:val="00365B03"/>
    <w:rsid w:val="00367A84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1FED"/>
    <w:rsid w:val="00484AA2"/>
    <w:rsid w:val="00484BE1"/>
    <w:rsid w:val="004C0D46"/>
    <w:rsid w:val="004C7717"/>
    <w:rsid w:val="004D316D"/>
    <w:rsid w:val="004D74E8"/>
    <w:rsid w:val="004E275F"/>
    <w:rsid w:val="004E717E"/>
    <w:rsid w:val="00544904"/>
    <w:rsid w:val="00545D8C"/>
    <w:rsid w:val="005773B6"/>
    <w:rsid w:val="005776A8"/>
    <w:rsid w:val="005949EC"/>
    <w:rsid w:val="005A15ED"/>
    <w:rsid w:val="005A4F71"/>
    <w:rsid w:val="005B3712"/>
    <w:rsid w:val="005C4F46"/>
    <w:rsid w:val="005C78B5"/>
    <w:rsid w:val="005C7E41"/>
    <w:rsid w:val="005F56B4"/>
    <w:rsid w:val="006077A5"/>
    <w:rsid w:val="00637504"/>
    <w:rsid w:val="0064648E"/>
    <w:rsid w:val="006A0E9C"/>
    <w:rsid w:val="006B250C"/>
    <w:rsid w:val="006C39DD"/>
    <w:rsid w:val="006C7EEE"/>
    <w:rsid w:val="006D6ED6"/>
    <w:rsid w:val="006D73B0"/>
    <w:rsid w:val="006E5924"/>
    <w:rsid w:val="00700454"/>
    <w:rsid w:val="007029F6"/>
    <w:rsid w:val="00705C23"/>
    <w:rsid w:val="00711C28"/>
    <w:rsid w:val="00711F7F"/>
    <w:rsid w:val="0072253D"/>
    <w:rsid w:val="00732D8C"/>
    <w:rsid w:val="007445A7"/>
    <w:rsid w:val="00745B0B"/>
    <w:rsid w:val="00746E74"/>
    <w:rsid w:val="007547B7"/>
    <w:rsid w:val="0076474F"/>
    <w:rsid w:val="00773D04"/>
    <w:rsid w:val="00782635"/>
    <w:rsid w:val="00782F28"/>
    <w:rsid w:val="00794259"/>
    <w:rsid w:val="00795B33"/>
    <w:rsid w:val="007A757D"/>
    <w:rsid w:val="007B2471"/>
    <w:rsid w:val="007D3170"/>
    <w:rsid w:val="007E54FA"/>
    <w:rsid w:val="007F4A70"/>
    <w:rsid w:val="008129F8"/>
    <w:rsid w:val="00816787"/>
    <w:rsid w:val="00831547"/>
    <w:rsid w:val="00856282"/>
    <w:rsid w:val="00860820"/>
    <w:rsid w:val="00861FCC"/>
    <w:rsid w:val="008721C8"/>
    <w:rsid w:val="008861E9"/>
    <w:rsid w:val="008A7806"/>
    <w:rsid w:val="008B3516"/>
    <w:rsid w:val="008B4C3E"/>
    <w:rsid w:val="008C117F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65CE"/>
    <w:rsid w:val="009474F8"/>
    <w:rsid w:val="00952C23"/>
    <w:rsid w:val="00960385"/>
    <w:rsid w:val="009732F9"/>
    <w:rsid w:val="00973653"/>
    <w:rsid w:val="00984D63"/>
    <w:rsid w:val="009A5076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3567A"/>
    <w:rsid w:val="00A409EA"/>
    <w:rsid w:val="00A47055"/>
    <w:rsid w:val="00A551B2"/>
    <w:rsid w:val="00A57AEA"/>
    <w:rsid w:val="00A62912"/>
    <w:rsid w:val="00A747D3"/>
    <w:rsid w:val="00A76584"/>
    <w:rsid w:val="00A91CF8"/>
    <w:rsid w:val="00A93B29"/>
    <w:rsid w:val="00AA0073"/>
    <w:rsid w:val="00AB7545"/>
    <w:rsid w:val="00AC0DCB"/>
    <w:rsid w:val="00AD5079"/>
    <w:rsid w:val="00AD7AFB"/>
    <w:rsid w:val="00B00514"/>
    <w:rsid w:val="00B207FE"/>
    <w:rsid w:val="00B4236D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C5BBC"/>
    <w:rsid w:val="00BD5ADC"/>
    <w:rsid w:val="00BD5F7D"/>
    <w:rsid w:val="00C07DB1"/>
    <w:rsid w:val="00C23AF9"/>
    <w:rsid w:val="00C2644A"/>
    <w:rsid w:val="00C34A10"/>
    <w:rsid w:val="00C628DE"/>
    <w:rsid w:val="00C72BD6"/>
    <w:rsid w:val="00C82119"/>
    <w:rsid w:val="00C91451"/>
    <w:rsid w:val="00C9229E"/>
    <w:rsid w:val="00C92E32"/>
    <w:rsid w:val="00CA17CE"/>
    <w:rsid w:val="00CB1C8A"/>
    <w:rsid w:val="00CB7044"/>
    <w:rsid w:val="00CC7483"/>
    <w:rsid w:val="00CE458A"/>
    <w:rsid w:val="00CE4ED5"/>
    <w:rsid w:val="00D2220C"/>
    <w:rsid w:val="00D432DC"/>
    <w:rsid w:val="00D455B3"/>
    <w:rsid w:val="00D56A51"/>
    <w:rsid w:val="00D73B1B"/>
    <w:rsid w:val="00D746B0"/>
    <w:rsid w:val="00D81F70"/>
    <w:rsid w:val="00D83D53"/>
    <w:rsid w:val="00DA1AF3"/>
    <w:rsid w:val="00DA3ECA"/>
    <w:rsid w:val="00DB304E"/>
    <w:rsid w:val="00DB4859"/>
    <w:rsid w:val="00DB5374"/>
    <w:rsid w:val="00DC11A5"/>
    <w:rsid w:val="00DC1751"/>
    <w:rsid w:val="00DC3A1D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1BCA"/>
    <w:rsid w:val="00E75752"/>
    <w:rsid w:val="00E960C9"/>
    <w:rsid w:val="00ED0EFF"/>
    <w:rsid w:val="00EE30B5"/>
    <w:rsid w:val="00EF3A5A"/>
    <w:rsid w:val="00F11304"/>
    <w:rsid w:val="00F17AD2"/>
    <w:rsid w:val="00F237C2"/>
    <w:rsid w:val="00F25CC2"/>
    <w:rsid w:val="00F316A4"/>
    <w:rsid w:val="00F3447D"/>
    <w:rsid w:val="00F45A41"/>
    <w:rsid w:val="00F5032B"/>
    <w:rsid w:val="00F51C78"/>
    <w:rsid w:val="00F54CEE"/>
    <w:rsid w:val="00F56DD6"/>
    <w:rsid w:val="00F6202A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FE888"/>
  <w15:docId w15:val="{90623B3B-BB82-474E-8FD7-09A44B29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5872A-D255-484C-A5FC-1AAE3D8E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Vicario</cp:lastModifiedBy>
  <cp:revision>31</cp:revision>
  <cp:lastPrinted>2013-04-16T07:04:00Z</cp:lastPrinted>
  <dcterms:created xsi:type="dcterms:W3CDTF">2018-01-24T14:25:00Z</dcterms:created>
  <dcterms:modified xsi:type="dcterms:W3CDTF">2024-04-05T14:46:00Z</dcterms:modified>
</cp:coreProperties>
</file>