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DE8422" w14:textId="77777777" w:rsidR="00467812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3749BF80" w14:textId="77777777" w:rsidR="00085878" w:rsidRDefault="00085878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1A7FEB10" w14:textId="7D639AAD" w:rsidR="000A7C96" w:rsidRPr="00085878" w:rsidRDefault="00085878" w:rsidP="00085878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noProof/>
          <w:sz w:val="16"/>
          <w:szCs w:val="16"/>
          <w:lang w:eastAsia="it-IT"/>
        </w:rPr>
        <w:drawing>
          <wp:inline distT="0" distB="0" distL="0" distR="0" wp14:anchorId="5AD3DEB4" wp14:editId="19474889">
            <wp:extent cx="6120765" cy="1115695"/>
            <wp:effectExtent l="0" t="0" r="0" b="0"/>
            <wp:docPr id="2657671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98F11" w14:textId="7131DCA6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</w:t>
      </w:r>
      <w:r w:rsidR="00085878">
        <w:rPr>
          <w:rFonts w:ascii="Comic Sans MS" w:hAnsi="Comic Sans MS"/>
          <w:sz w:val="16"/>
          <w:szCs w:val="16"/>
        </w:rPr>
        <w:t>A</w:t>
      </w:r>
      <w:r w:rsidR="009465CE" w:rsidRPr="00782635">
        <w:rPr>
          <w:rFonts w:ascii="Comic Sans MS" w:hAnsi="Comic Sans MS"/>
          <w:sz w:val="16"/>
          <w:szCs w:val="16"/>
        </w:rPr>
        <w:t>NDIDATURA</w:t>
      </w:r>
    </w:p>
    <w:p w14:paraId="44A2593D" w14:textId="58476D17" w:rsidR="00FB5AB8" w:rsidRPr="00782635" w:rsidRDefault="009F18F6" w:rsidP="009A1E4A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AVVISO 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="00FB5AB8" w:rsidRPr="00782635">
        <w:rPr>
          <w:rFonts w:ascii="Comic Sans MS" w:hAnsi="Comic Sans MS"/>
          <w:sz w:val="16"/>
          <w:szCs w:val="16"/>
        </w:rPr>
        <w:t xml:space="preserve"> PER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23465FBD" w14:textId="16053FBD" w:rsidR="009465CE" w:rsidRPr="00FD1559" w:rsidRDefault="009465CE" w:rsidP="009A1E4A">
      <w:pPr>
        <w:jc w:val="center"/>
        <w:rPr>
          <w:rFonts w:ascii="Comic Sans MS" w:hAnsi="Comic Sans MS"/>
          <w:b/>
          <w:bCs/>
          <w:sz w:val="16"/>
          <w:szCs w:val="16"/>
        </w:rPr>
      </w:pPr>
      <w:r w:rsidRPr="00FD1559">
        <w:rPr>
          <w:rFonts w:ascii="Comic Sans MS" w:hAnsi="Comic Sans MS"/>
          <w:b/>
          <w:bCs/>
          <w:sz w:val="16"/>
          <w:szCs w:val="16"/>
        </w:rPr>
        <w:t xml:space="preserve">COMPITO DI </w:t>
      </w:r>
      <w:r w:rsidR="009B4D97">
        <w:rPr>
          <w:rFonts w:ascii="Comic Sans MS" w:hAnsi="Comic Sans MS"/>
          <w:b/>
          <w:bCs/>
          <w:sz w:val="16"/>
          <w:szCs w:val="16"/>
        </w:rPr>
        <w:t xml:space="preserve">ESPERTO </w:t>
      </w:r>
    </w:p>
    <w:p w14:paraId="2B129A8B" w14:textId="77777777" w:rsidR="00763D1D" w:rsidRPr="00763D1D" w:rsidRDefault="00763D1D" w:rsidP="00763D1D">
      <w:pPr>
        <w:rPr>
          <w:rFonts w:ascii="Comic Sans MS" w:hAnsi="Comic Sans MS"/>
          <w:sz w:val="16"/>
          <w:szCs w:val="16"/>
        </w:rPr>
      </w:pPr>
      <w:r w:rsidRPr="00763D1D">
        <w:rPr>
          <w:rFonts w:ascii="Comic Sans MS" w:hAnsi="Comic Sans MS"/>
          <w:sz w:val="16"/>
          <w:szCs w:val="16"/>
        </w:rPr>
        <w:t xml:space="preserve"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</w:t>
      </w:r>
      <w:bookmarkStart w:id="0" w:name="_Hlk163138435"/>
      <w:r w:rsidRPr="00763D1D">
        <w:rPr>
          <w:rFonts w:ascii="Comic Sans MS" w:hAnsi="Comic Sans MS"/>
          <w:sz w:val="16"/>
          <w:szCs w:val="16"/>
        </w:rPr>
        <w:t>“AGENDA SUD” CODICE IDENTIFICATIVO DEL PROGETTO: 10.2.2A-FSEPON-CA-2024-106 CUP C64D23002660001</w:t>
      </w:r>
    </w:p>
    <w:bookmarkEnd w:id="0"/>
    <w:p w14:paraId="28533A1A" w14:textId="77777777" w:rsidR="009A1E4A" w:rsidRDefault="009A1E4A" w:rsidP="00763D1D">
      <w:pPr>
        <w:rPr>
          <w:rFonts w:ascii="Comic Sans MS" w:hAnsi="Comic Sans MS"/>
          <w:sz w:val="16"/>
          <w:szCs w:val="16"/>
        </w:rPr>
      </w:pPr>
    </w:p>
    <w:p w14:paraId="1BE8BD81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4ABAD155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7BFD910D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49B2A47F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655D70E1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4CC05249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09219F9A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>sottoscritt_  __________________________________________________________________ codice fiscale ______________________  nat_ a ________________________ il ______________ residente a______________________________ via ___________________________________ cap. __________ Città ________________ tel.fisso ________________ tel.cellulare____________</w:t>
      </w:r>
    </w:p>
    <w:p w14:paraId="69F48BB1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65A000B5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55607D38" w14:textId="3D16E4F7" w:rsidR="00763D1D" w:rsidRDefault="00973653" w:rsidP="00763D1D">
      <w:pPr>
        <w:rPr>
          <w:rFonts w:ascii="Comic Sans MS" w:hAnsi="Comic Sans MS"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di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9F18F6">
        <w:rPr>
          <w:rFonts w:ascii="Comic Sans MS" w:hAnsi="Comic Sans MS"/>
          <w:sz w:val="16"/>
          <w:szCs w:val="16"/>
        </w:rPr>
        <w:t xml:space="preserve">AVVISO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r w:rsidR="00C97D5B">
        <w:rPr>
          <w:rFonts w:ascii="Comic Sans MS" w:hAnsi="Comic Sans MS"/>
          <w:sz w:val="16"/>
          <w:szCs w:val="16"/>
        </w:rPr>
        <w:t>Prot. n</w:t>
      </w:r>
      <w:r w:rsidR="008C3E8E" w:rsidRPr="00616EAC">
        <w:rPr>
          <w:rFonts w:ascii="Comic Sans MS" w:hAnsi="Comic Sans MS"/>
          <w:sz w:val="16"/>
          <w:szCs w:val="16"/>
        </w:rPr>
        <w:t xml:space="preserve">._____________ del __________ </w:t>
      </w:r>
      <w:r w:rsidR="00E2343D" w:rsidRPr="00616EAC">
        <w:rPr>
          <w:rFonts w:ascii="Comic Sans MS" w:hAnsi="Comic Sans MS"/>
          <w:sz w:val="16"/>
          <w:szCs w:val="16"/>
        </w:rPr>
        <w:t xml:space="preserve">) relativamente </w:t>
      </w:r>
      <w:r w:rsidR="009465CE" w:rsidRPr="00616EAC">
        <w:rPr>
          <w:rFonts w:ascii="Comic Sans MS" w:hAnsi="Comic Sans MS"/>
          <w:sz w:val="16"/>
          <w:szCs w:val="16"/>
        </w:rPr>
        <w:t xml:space="preserve">al compito di  </w:t>
      </w:r>
      <w:r w:rsidR="009F18F6">
        <w:rPr>
          <w:rFonts w:ascii="Comic Sans MS" w:hAnsi="Comic Sans MS"/>
          <w:sz w:val="16"/>
          <w:szCs w:val="16"/>
        </w:rPr>
        <w:t xml:space="preserve">ESPERTO </w:t>
      </w:r>
      <w:r w:rsidR="00093F28">
        <w:rPr>
          <w:rFonts w:ascii="Comic Sans MS" w:hAnsi="Comic Sans MS"/>
          <w:sz w:val="16"/>
          <w:szCs w:val="16"/>
        </w:rPr>
        <w:t xml:space="preserve"> _ </w:t>
      </w:r>
      <w:r w:rsidR="00763D1D" w:rsidRPr="00763D1D">
        <w:rPr>
          <w:rFonts w:ascii="Comic Sans MS" w:hAnsi="Comic Sans MS"/>
          <w:sz w:val="16"/>
          <w:szCs w:val="16"/>
        </w:rPr>
        <w:t xml:space="preserve">AGENDA SUD” CODICE IDENTIFICATIVO DEL PROGETTO: 10.2.2A-FSEPON-CA-2024-106 </w:t>
      </w:r>
      <w:r w:rsidR="009F18F6">
        <w:rPr>
          <w:rFonts w:ascii="Comic Sans MS" w:hAnsi="Comic Sans MS"/>
          <w:sz w:val="16"/>
          <w:szCs w:val="16"/>
        </w:rPr>
        <w:t xml:space="preserve"> per il seguente modulo formativo:</w:t>
      </w:r>
    </w:p>
    <w:p w14:paraId="4CBF9DF9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p w14:paraId="48EED30B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tbl>
      <w:tblPr>
        <w:tblStyle w:val="Grigliatabella"/>
        <w:tblpPr w:leftFromText="141" w:rightFromText="141" w:vertAnchor="text" w:horzAnchor="margin" w:tblpY="167"/>
        <w:tblW w:w="10613" w:type="dxa"/>
        <w:tblLook w:val="04A0" w:firstRow="1" w:lastRow="0" w:firstColumn="1" w:lastColumn="0" w:noHBand="0" w:noVBand="1"/>
      </w:tblPr>
      <w:tblGrid>
        <w:gridCol w:w="1950"/>
        <w:gridCol w:w="2180"/>
        <w:gridCol w:w="2037"/>
        <w:gridCol w:w="1655"/>
        <w:gridCol w:w="1521"/>
        <w:gridCol w:w="1270"/>
      </w:tblGrid>
      <w:tr w:rsidR="009B4D97" w:rsidRPr="006C1953" w14:paraId="32F8DFAA" w14:textId="77777777" w:rsidTr="006A3D5E">
        <w:trPr>
          <w:trHeight w:val="519"/>
        </w:trPr>
        <w:tc>
          <w:tcPr>
            <w:tcW w:w="1950" w:type="dxa"/>
          </w:tcPr>
          <w:p w14:paraId="2F37E40E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CODICE IDENTIFICATIVO</w:t>
            </w:r>
          </w:p>
        </w:tc>
        <w:tc>
          <w:tcPr>
            <w:tcW w:w="2180" w:type="dxa"/>
          </w:tcPr>
          <w:p w14:paraId="0E34ADE7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TIPOLOGIA MODULO</w:t>
            </w:r>
          </w:p>
        </w:tc>
        <w:tc>
          <w:tcPr>
            <w:tcW w:w="2037" w:type="dxa"/>
          </w:tcPr>
          <w:p w14:paraId="16002EF8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TITOLO </w:t>
            </w:r>
          </w:p>
        </w:tc>
        <w:tc>
          <w:tcPr>
            <w:tcW w:w="1655" w:type="dxa"/>
          </w:tcPr>
          <w:p w14:paraId="20168E7A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DESTINATARI </w:t>
            </w:r>
          </w:p>
        </w:tc>
        <w:tc>
          <w:tcPr>
            <w:tcW w:w="1521" w:type="dxa"/>
          </w:tcPr>
          <w:p w14:paraId="1C64A282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NUMERO ORE </w:t>
            </w:r>
          </w:p>
        </w:tc>
        <w:tc>
          <w:tcPr>
            <w:tcW w:w="1270" w:type="dxa"/>
          </w:tcPr>
          <w:p w14:paraId="5BBB13F1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>
              <w:rPr>
                <w:rFonts w:ascii="Comic Sans MS" w:hAnsi="Comic Sans MS" w:cs="TimesNewRoman"/>
                <w:sz w:val="16"/>
                <w:szCs w:val="16"/>
              </w:rPr>
              <w:t xml:space="preserve">INDICARE CON UNA X </w:t>
            </w:r>
          </w:p>
        </w:tc>
      </w:tr>
      <w:tr w:rsidR="009B4D97" w:rsidRPr="006C1953" w14:paraId="6C4CE133" w14:textId="77777777" w:rsidTr="006A3D5E">
        <w:trPr>
          <w:trHeight w:val="268"/>
        </w:trPr>
        <w:tc>
          <w:tcPr>
            <w:tcW w:w="1950" w:type="dxa"/>
            <w:vMerge w:val="restart"/>
          </w:tcPr>
          <w:p w14:paraId="10A951CE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4AB40588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774506FF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2E2A679D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6C1953">
              <w:rPr>
                <w:rFonts w:ascii="Comic Sans MS" w:hAnsi="Comic Sans MS"/>
                <w:sz w:val="16"/>
                <w:szCs w:val="16"/>
              </w:rPr>
              <w:t>10.2.2A-FSEPON-CA-2024-106</w:t>
            </w:r>
          </w:p>
          <w:p w14:paraId="2BD5B8FE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  <w:tc>
          <w:tcPr>
            <w:tcW w:w="2180" w:type="dxa"/>
          </w:tcPr>
          <w:p w14:paraId="4126C2A3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MADRE </w:t>
            </w:r>
          </w:p>
        </w:tc>
        <w:tc>
          <w:tcPr>
            <w:tcW w:w="2037" w:type="dxa"/>
          </w:tcPr>
          <w:p w14:paraId="0705C34E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PAROLE IN LIBERTA’  </w:t>
            </w:r>
          </w:p>
        </w:tc>
        <w:tc>
          <w:tcPr>
            <w:tcW w:w="1655" w:type="dxa"/>
          </w:tcPr>
          <w:p w14:paraId="032243E2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20</w:t>
            </w:r>
          </w:p>
        </w:tc>
        <w:tc>
          <w:tcPr>
            <w:tcW w:w="1521" w:type="dxa"/>
          </w:tcPr>
          <w:p w14:paraId="5492DF96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219856F6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9B4D97" w:rsidRPr="006C1953" w14:paraId="12788E32" w14:textId="77777777" w:rsidTr="006A3D5E">
        <w:trPr>
          <w:trHeight w:val="268"/>
        </w:trPr>
        <w:tc>
          <w:tcPr>
            <w:tcW w:w="1950" w:type="dxa"/>
            <w:vMerge/>
          </w:tcPr>
          <w:p w14:paraId="5C684674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2763C3C2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MADRE </w:t>
            </w:r>
          </w:p>
        </w:tc>
        <w:tc>
          <w:tcPr>
            <w:tcW w:w="2037" w:type="dxa"/>
          </w:tcPr>
          <w:p w14:paraId="3959A75E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MISSIONE LINGUA </w:t>
            </w:r>
          </w:p>
        </w:tc>
        <w:tc>
          <w:tcPr>
            <w:tcW w:w="1655" w:type="dxa"/>
          </w:tcPr>
          <w:p w14:paraId="3F769C56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19</w:t>
            </w:r>
          </w:p>
        </w:tc>
        <w:tc>
          <w:tcPr>
            <w:tcW w:w="1521" w:type="dxa"/>
          </w:tcPr>
          <w:p w14:paraId="44586B41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0F17788E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9B4D97" w:rsidRPr="006C1953" w14:paraId="1C3E2597" w14:textId="77777777" w:rsidTr="006A3D5E">
        <w:trPr>
          <w:trHeight w:val="247"/>
        </w:trPr>
        <w:tc>
          <w:tcPr>
            <w:tcW w:w="1950" w:type="dxa"/>
            <w:vMerge/>
          </w:tcPr>
          <w:p w14:paraId="35F3C6E4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6421F18B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MATEMATICA</w:t>
            </w:r>
          </w:p>
        </w:tc>
        <w:tc>
          <w:tcPr>
            <w:tcW w:w="2037" w:type="dxa"/>
          </w:tcPr>
          <w:p w14:paraId="053C3DBD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MATEMATICA…MENTE </w:t>
            </w:r>
          </w:p>
        </w:tc>
        <w:tc>
          <w:tcPr>
            <w:tcW w:w="1655" w:type="dxa"/>
          </w:tcPr>
          <w:p w14:paraId="73191FC6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18</w:t>
            </w:r>
          </w:p>
        </w:tc>
        <w:tc>
          <w:tcPr>
            <w:tcW w:w="1521" w:type="dxa"/>
          </w:tcPr>
          <w:p w14:paraId="25E4DDE7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58219AD8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9B4D97" w:rsidRPr="006C1953" w14:paraId="2FBC78BB" w14:textId="77777777" w:rsidTr="006A3D5E">
        <w:trPr>
          <w:trHeight w:val="268"/>
        </w:trPr>
        <w:tc>
          <w:tcPr>
            <w:tcW w:w="1950" w:type="dxa"/>
            <w:vMerge/>
          </w:tcPr>
          <w:p w14:paraId="1734D285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607D08CA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MATEMATICA</w:t>
            </w:r>
          </w:p>
        </w:tc>
        <w:tc>
          <w:tcPr>
            <w:tcW w:w="2037" w:type="dxa"/>
          </w:tcPr>
          <w:p w14:paraId="37C70A5F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OPERI…AMO </w:t>
            </w:r>
          </w:p>
        </w:tc>
        <w:tc>
          <w:tcPr>
            <w:tcW w:w="1655" w:type="dxa"/>
          </w:tcPr>
          <w:p w14:paraId="69E5A1F2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18</w:t>
            </w:r>
          </w:p>
        </w:tc>
        <w:tc>
          <w:tcPr>
            <w:tcW w:w="1521" w:type="dxa"/>
          </w:tcPr>
          <w:p w14:paraId="2982AD0A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1535103C" w14:textId="77777777" w:rsidR="009B4D97" w:rsidRPr="006C1953" w:rsidRDefault="009B4D97" w:rsidP="006A3D5E">
            <w:pPr>
              <w:pStyle w:val="Nessunaspaziatura"/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9B4D97" w:rsidRPr="006C1953" w14:paraId="62F13848" w14:textId="77777777" w:rsidTr="006A3D5E">
        <w:trPr>
          <w:trHeight w:val="268"/>
        </w:trPr>
        <w:tc>
          <w:tcPr>
            <w:tcW w:w="1950" w:type="dxa"/>
            <w:vMerge/>
          </w:tcPr>
          <w:p w14:paraId="6C707AD8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3225934D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LINGUA INGLESE PER GLI ALLIEVI DELLE SCUOLE PRIMARIE </w:t>
            </w:r>
          </w:p>
        </w:tc>
        <w:tc>
          <w:tcPr>
            <w:tcW w:w="2037" w:type="dxa"/>
          </w:tcPr>
          <w:p w14:paraId="6690BAED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ENGLISH FOR FUTURE!</w:t>
            </w:r>
          </w:p>
        </w:tc>
        <w:tc>
          <w:tcPr>
            <w:tcW w:w="1655" w:type="dxa"/>
          </w:tcPr>
          <w:p w14:paraId="595FFAA6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MAX 20</w:t>
            </w:r>
          </w:p>
        </w:tc>
        <w:tc>
          <w:tcPr>
            <w:tcW w:w="1521" w:type="dxa"/>
          </w:tcPr>
          <w:p w14:paraId="521FA95D" w14:textId="77777777" w:rsidR="009B4D97" w:rsidRPr="006C1953" w:rsidRDefault="009B4D97" w:rsidP="006A3D5E">
            <w:pPr>
              <w:jc w:val="center"/>
              <w:rPr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23B146AE" w14:textId="77777777" w:rsidR="009B4D97" w:rsidRPr="006C1953" w:rsidRDefault="009B4D97" w:rsidP="006A3D5E">
            <w:pPr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  <w:tr w:rsidR="009B4D97" w:rsidRPr="006C1953" w14:paraId="03A5784E" w14:textId="77777777" w:rsidTr="006A3D5E">
        <w:trPr>
          <w:trHeight w:val="268"/>
        </w:trPr>
        <w:tc>
          <w:tcPr>
            <w:tcW w:w="1950" w:type="dxa"/>
            <w:vMerge/>
          </w:tcPr>
          <w:p w14:paraId="5B090F66" w14:textId="77777777" w:rsidR="009B4D97" w:rsidRPr="006C1953" w:rsidRDefault="009B4D97" w:rsidP="006A3D5E">
            <w:pPr>
              <w:ind w:left="60" w:hanging="26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180" w:type="dxa"/>
          </w:tcPr>
          <w:p w14:paraId="05A0B5D1" w14:textId="77777777" w:rsidR="009B4D97" w:rsidRPr="006C1953" w:rsidRDefault="009B4D97" w:rsidP="006A3D5E">
            <w:pPr>
              <w:pStyle w:val="Nessunaspaziatura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76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LINGUA INGLESE PER GLI ALLIEVI DELLE SCUOLE PRIMARIE</w:t>
            </w:r>
          </w:p>
        </w:tc>
        <w:tc>
          <w:tcPr>
            <w:tcW w:w="2037" w:type="dxa"/>
          </w:tcPr>
          <w:p w14:paraId="016BCCC6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ENGLISH FOR KIDS!</w:t>
            </w:r>
          </w:p>
        </w:tc>
        <w:tc>
          <w:tcPr>
            <w:tcW w:w="1655" w:type="dxa"/>
          </w:tcPr>
          <w:p w14:paraId="1F9B8419" w14:textId="77777777" w:rsidR="009B4D97" w:rsidRPr="006C1953" w:rsidRDefault="009B4D97" w:rsidP="006A3D5E">
            <w:pPr>
              <w:pStyle w:val="Nessunaspaziatura"/>
              <w:rPr>
                <w:rFonts w:ascii="Comic Sans MS" w:hAnsi="Comic Sans MS" w:cs="TimesNewRoman"/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 xml:space="preserve">MAX 20 </w:t>
            </w:r>
          </w:p>
        </w:tc>
        <w:tc>
          <w:tcPr>
            <w:tcW w:w="1521" w:type="dxa"/>
          </w:tcPr>
          <w:p w14:paraId="2C278774" w14:textId="77777777" w:rsidR="009B4D97" w:rsidRPr="006C1953" w:rsidRDefault="009B4D97" w:rsidP="006A3D5E">
            <w:pPr>
              <w:jc w:val="center"/>
              <w:rPr>
                <w:sz w:val="16"/>
                <w:szCs w:val="16"/>
              </w:rPr>
            </w:pPr>
            <w:r w:rsidRPr="006C1953">
              <w:rPr>
                <w:rFonts w:ascii="Comic Sans MS" w:hAnsi="Comic Sans MS" w:cs="TimesNewRoman"/>
                <w:sz w:val="16"/>
                <w:szCs w:val="16"/>
              </w:rPr>
              <w:t>30 ORE</w:t>
            </w:r>
          </w:p>
        </w:tc>
        <w:tc>
          <w:tcPr>
            <w:tcW w:w="1270" w:type="dxa"/>
          </w:tcPr>
          <w:p w14:paraId="0384405A" w14:textId="77777777" w:rsidR="009B4D97" w:rsidRPr="006C1953" w:rsidRDefault="009B4D97" w:rsidP="006A3D5E">
            <w:pPr>
              <w:jc w:val="center"/>
              <w:rPr>
                <w:rFonts w:ascii="Comic Sans MS" w:hAnsi="Comic Sans MS" w:cs="TimesNewRoman"/>
                <w:sz w:val="16"/>
                <w:szCs w:val="16"/>
              </w:rPr>
            </w:pPr>
          </w:p>
        </w:tc>
      </w:tr>
    </w:tbl>
    <w:p w14:paraId="18003824" w14:textId="77777777" w:rsidR="00B70443" w:rsidRDefault="00B70443" w:rsidP="00763D1D">
      <w:pPr>
        <w:rPr>
          <w:rFonts w:ascii="Comic Sans MS" w:hAnsi="Comic Sans MS"/>
          <w:sz w:val="16"/>
          <w:szCs w:val="16"/>
        </w:rPr>
      </w:pPr>
    </w:p>
    <w:p w14:paraId="6D15E33C" w14:textId="77777777" w:rsidR="00B70443" w:rsidRPr="00763D1D" w:rsidRDefault="00B70443" w:rsidP="00763D1D">
      <w:pPr>
        <w:rPr>
          <w:rFonts w:ascii="Comic Sans MS" w:hAnsi="Comic Sans MS"/>
          <w:sz w:val="16"/>
          <w:szCs w:val="16"/>
        </w:rPr>
      </w:pPr>
    </w:p>
    <w:p w14:paraId="4647FFD0" w14:textId="71B0A17C" w:rsidR="009A1E4A" w:rsidRDefault="009465CE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 </w:t>
      </w:r>
    </w:p>
    <w:p w14:paraId="532DA328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18D91225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 l _ so</w:t>
      </w:r>
      <w:r w:rsidR="00984D63" w:rsidRPr="00782635">
        <w:rPr>
          <w:rFonts w:ascii="Comic Sans MS" w:hAnsi="Comic Sans MS"/>
          <w:sz w:val="16"/>
          <w:szCs w:val="16"/>
        </w:rPr>
        <w:t xml:space="preserve">ttoscritt_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5A99DC66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</w:p>
    <w:p w14:paraId="5BA90F6B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7FC157F4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375834E9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Ai sensi degli artt. 46 e 47 del DPR 445/00, consapevole che le dichiarazioni mendaci sono punite ai sensi del codice penale e delle leggi speciali in materia, secondo le disposizioni richiamate all'art. 76 del citato DPR. _ l _ sottoscritt_  dichiara di (segnare con una crocetta):</w:t>
      </w:r>
    </w:p>
    <w:p w14:paraId="4DF29F7E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essere cittadino italiano</w:t>
      </w:r>
    </w:p>
    <w:p w14:paraId="6FDD7E3C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godere dei diritti politici</w:t>
      </w:r>
    </w:p>
    <w:p w14:paraId="1F40BF5B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dipendente di altre amm.ni </w:t>
      </w:r>
    </w:p>
    <w:p w14:paraId="11F9CDC5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lastRenderedPageBreak/>
        <w:t>non essere dipendente di altre amm.ni pubbliche</w:t>
      </w:r>
    </w:p>
    <w:p w14:paraId="3757AB86" w14:textId="77777777" w:rsidR="009A1E4A" w:rsidRDefault="00973653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aver subito condanne penali</w:t>
      </w:r>
    </w:p>
    <w:p w14:paraId="395C0CEC" w14:textId="77777777" w:rsid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avere subito le seguenti condanne penali ( specificare) </w:t>
      </w:r>
    </w:p>
    <w:p w14:paraId="1B687A07" w14:textId="77777777" w:rsidR="009A1E4A" w:rsidRP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121E0C2D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avere </w:t>
      </w:r>
      <w:r w:rsidR="009A1E4A">
        <w:rPr>
          <w:rFonts w:ascii="Comic Sans MS" w:hAnsi="Comic Sans MS"/>
          <w:sz w:val="16"/>
          <w:szCs w:val="16"/>
        </w:rPr>
        <w:t xml:space="preserve">procedimenti </w:t>
      </w:r>
      <w:r w:rsidRPr="00782635">
        <w:rPr>
          <w:rFonts w:ascii="Comic Sans MS" w:hAnsi="Comic Sans MS"/>
          <w:sz w:val="16"/>
          <w:szCs w:val="16"/>
        </w:rPr>
        <w:t>penali pendenti</w:t>
      </w:r>
      <w:r w:rsidR="009A1E4A">
        <w:rPr>
          <w:rFonts w:ascii="Comic Sans MS" w:hAnsi="Comic Sans MS"/>
          <w:sz w:val="16"/>
          <w:szCs w:val="16"/>
        </w:rPr>
        <w:t xml:space="preserve"> (specificare) </w:t>
      </w:r>
    </w:p>
    <w:p w14:paraId="34052054" w14:textId="72284BE2" w:rsidR="004D2200" w:rsidRPr="00085878" w:rsidRDefault="00973653" w:rsidP="00085878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a conoscenza  e di accettare senza alcuna condizione quanto riportato </w:t>
      </w:r>
      <w:r w:rsidR="009A1E4A">
        <w:rPr>
          <w:rFonts w:ascii="Comic Sans MS" w:hAnsi="Comic Sans MS"/>
          <w:sz w:val="16"/>
          <w:szCs w:val="16"/>
        </w:rPr>
        <w:t>nell’avviso</w:t>
      </w:r>
      <w:r w:rsidRPr="00782635">
        <w:rPr>
          <w:rFonts w:ascii="Comic Sans MS" w:hAnsi="Comic Sans MS"/>
          <w:sz w:val="16"/>
          <w:szCs w:val="16"/>
        </w:rPr>
        <w:t xml:space="preserve"> pubblicato da codesto istituto.</w:t>
      </w:r>
    </w:p>
    <w:p w14:paraId="43B60DE2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2DABECEF" w14:textId="0EF4075A" w:rsidR="009C7FAF" w:rsidRPr="009D792D" w:rsidRDefault="004D2200" w:rsidP="00085878">
      <w:pPr>
        <w:widowControl w:val="0"/>
        <w:spacing w:after="100"/>
        <w:jc w:val="both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>Il/la sottoscritto/a con la presente, ai sensi degli articoli 13 e 23 del D.Lgs.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AD4EB0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8254CA">
      <w:footerReference w:type="default" r:id="rId9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64C79" w14:textId="77777777" w:rsidR="008254CA" w:rsidRDefault="008254CA" w:rsidP="00AD5079">
      <w:r>
        <w:separator/>
      </w:r>
    </w:p>
  </w:endnote>
  <w:endnote w:type="continuationSeparator" w:id="0">
    <w:p w14:paraId="5558811C" w14:textId="77777777" w:rsidR="008254CA" w:rsidRDefault="008254CA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406398"/>
      <w:docPartObj>
        <w:docPartGallery w:val="Page Numbers (Bottom of Page)"/>
        <w:docPartUnique/>
      </w:docPartObj>
    </w:sdtPr>
    <w:sdtContent>
      <w:p w14:paraId="45F68299" w14:textId="77777777" w:rsidR="00D432DC" w:rsidRDefault="001214C4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97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FD0266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34C39" w14:textId="77777777" w:rsidR="008254CA" w:rsidRDefault="008254CA" w:rsidP="00AD5079">
      <w:r>
        <w:separator/>
      </w:r>
    </w:p>
  </w:footnote>
  <w:footnote w:type="continuationSeparator" w:id="0">
    <w:p w14:paraId="5661C221" w14:textId="77777777" w:rsidR="008254CA" w:rsidRDefault="008254CA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381561">
    <w:abstractNumId w:val="0"/>
  </w:num>
  <w:num w:numId="2" w16cid:durableId="1412435736">
    <w:abstractNumId w:val="28"/>
  </w:num>
  <w:num w:numId="3" w16cid:durableId="1898781323">
    <w:abstractNumId w:val="6"/>
  </w:num>
  <w:num w:numId="4" w16cid:durableId="520432664">
    <w:abstractNumId w:val="27"/>
  </w:num>
  <w:num w:numId="5" w16cid:durableId="2005663821">
    <w:abstractNumId w:val="15"/>
  </w:num>
  <w:num w:numId="6" w16cid:durableId="1116677424">
    <w:abstractNumId w:val="29"/>
  </w:num>
  <w:num w:numId="7" w16cid:durableId="1165361650">
    <w:abstractNumId w:val="10"/>
  </w:num>
  <w:num w:numId="8" w16cid:durableId="1692219563">
    <w:abstractNumId w:val="21"/>
  </w:num>
  <w:num w:numId="9" w16cid:durableId="951324929">
    <w:abstractNumId w:val="1"/>
  </w:num>
  <w:num w:numId="10" w16cid:durableId="224142908">
    <w:abstractNumId w:val="2"/>
  </w:num>
  <w:num w:numId="11" w16cid:durableId="1890066906">
    <w:abstractNumId w:val="3"/>
  </w:num>
  <w:num w:numId="12" w16cid:durableId="2080859947">
    <w:abstractNumId w:val="4"/>
  </w:num>
  <w:num w:numId="13" w16cid:durableId="319039653">
    <w:abstractNumId w:val="14"/>
  </w:num>
  <w:num w:numId="14" w16cid:durableId="1622489167">
    <w:abstractNumId w:val="17"/>
  </w:num>
  <w:num w:numId="15" w16cid:durableId="1623683796">
    <w:abstractNumId w:val="22"/>
  </w:num>
  <w:num w:numId="16" w16cid:durableId="1855530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93045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6878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17640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959767">
    <w:abstractNumId w:val="26"/>
  </w:num>
  <w:num w:numId="21" w16cid:durableId="1068117502">
    <w:abstractNumId w:val="24"/>
  </w:num>
  <w:num w:numId="22" w16cid:durableId="416823977">
    <w:abstractNumId w:val="7"/>
  </w:num>
  <w:num w:numId="23" w16cid:durableId="623005917">
    <w:abstractNumId w:val="5"/>
  </w:num>
  <w:num w:numId="24" w16cid:durableId="2089231378">
    <w:abstractNumId w:val="13"/>
  </w:num>
  <w:num w:numId="25" w16cid:durableId="702829083">
    <w:abstractNumId w:val="18"/>
  </w:num>
  <w:num w:numId="26" w16cid:durableId="1020425240">
    <w:abstractNumId w:val="30"/>
  </w:num>
  <w:num w:numId="27" w16cid:durableId="1279995201">
    <w:abstractNumId w:val="8"/>
  </w:num>
  <w:num w:numId="28" w16cid:durableId="563637932">
    <w:abstractNumId w:val="16"/>
  </w:num>
  <w:num w:numId="29" w16cid:durableId="274289457">
    <w:abstractNumId w:val="11"/>
  </w:num>
  <w:num w:numId="30" w16cid:durableId="1003624155">
    <w:abstractNumId w:val="25"/>
  </w:num>
  <w:num w:numId="31" w16cid:durableId="1415739731">
    <w:abstractNumId w:val="12"/>
  </w:num>
  <w:num w:numId="32" w16cid:durableId="18580369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85878"/>
    <w:rsid w:val="00093F28"/>
    <w:rsid w:val="00094E1B"/>
    <w:rsid w:val="000A7C96"/>
    <w:rsid w:val="000B47E4"/>
    <w:rsid w:val="000B7B8E"/>
    <w:rsid w:val="000C42C3"/>
    <w:rsid w:val="00106C10"/>
    <w:rsid w:val="001214C4"/>
    <w:rsid w:val="00134699"/>
    <w:rsid w:val="00140B0C"/>
    <w:rsid w:val="001426B5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44904"/>
    <w:rsid w:val="005773B6"/>
    <w:rsid w:val="005776A8"/>
    <w:rsid w:val="005949EC"/>
    <w:rsid w:val="00596D3B"/>
    <w:rsid w:val="005A4F71"/>
    <w:rsid w:val="005B3712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3D1D"/>
    <w:rsid w:val="0076474F"/>
    <w:rsid w:val="00773D04"/>
    <w:rsid w:val="00782635"/>
    <w:rsid w:val="00782F28"/>
    <w:rsid w:val="00794259"/>
    <w:rsid w:val="007A757D"/>
    <w:rsid w:val="007B0479"/>
    <w:rsid w:val="007B2471"/>
    <w:rsid w:val="007E54FA"/>
    <w:rsid w:val="007F4A70"/>
    <w:rsid w:val="008129F8"/>
    <w:rsid w:val="008254CA"/>
    <w:rsid w:val="00856282"/>
    <w:rsid w:val="00860820"/>
    <w:rsid w:val="00861FCC"/>
    <w:rsid w:val="008721C8"/>
    <w:rsid w:val="00883DC3"/>
    <w:rsid w:val="008A7806"/>
    <w:rsid w:val="008B3516"/>
    <w:rsid w:val="008B4C3E"/>
    <w:rsid w:val="008C3E8E"/>
    <w:rsid w:val="008D2661"/>
    <w:rsid w:val="008D3C0C"/>
    <w:rsid w:val="0092041B"/>
    <w:rsid w:val="0092148F"/>
    <w:rsid w:val="00921A86"/>
    <w:rsid w:val="009228D9"/>
    <w:rsid w:val="009264FE"/>
    <w:rsid w:val="009360D1"/>
    <w:rsid w:val="00936650"/>
    <w:rsid w:val="00945FA0"/>
    <w:rsid w:val="009465CE"/>
    <w:rsid w:val="009474F8"/>
    <w:rsid w:val="009732F9"/>
    <w:rsid w:val="00973653"/>
    <w:rsid w:val="00984D63"/>
    <w:rsid w:val="009A1E4A"/>
    <w:rsid w:val="009B4D97"/>
    <w:rsid w:val="009B6AAD"/>
    <w:rsid w:val="009C7FAF"/>
    <w:rsid w:val="009D08AB"/>
    <w:rsid w:val="009D0E8D"/>
    <w:rsid w:val="009D2174"/>
    <w:rsid w:val="009D792D"/>
    <w:rsid w:val="009E27AA"/>
    <w:rsid w:val="009F18F6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0443"/>
    <w:rsid w:val="00B73EA6"/>
    <w:rsid w:val="00B7658B"/>
    <w:rsid w:val="00B8370A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F04AB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5752"/>
    <w:rsid w:val="00E960C9"/>
    <w:rsid w:val="00EA033F"/>
    <w:rsid w:val="00EC223B"/>
    <w:rsid w:val="00ED0EFF"/>
    <w:rsid w:val="00EE30B5"/>
    <w:rsid w:val="00EF3A5A"/>
    <w:rsid w:val="00F11304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B1D96"/>
    <w:rsid w:val="00FB5AB8"/>
    <w:rsid w:val="00FB5D99"/>
    <w:rsid w:val="00FD155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FDBAA"/>
  <w15:docId w15:val="{695467B0-9A42-48FB-AF02-D4FC8E89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6751-A56B-4055-B4F5-E65F70D3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Vicario</cp:lastModifiedBy>
  <cp:revision>18</cp:revision>
  <cp:lastPrinted>2013-04-16T07:04:00Z</cp:lastPrinted>
  <dcterms:created xsi:type="dcterms:W3CDTF">2018-11-10T09:24:00Z</dcterms:created>
  <dcterms:modified xsi:type="dcterms:W3CDTF">2024-04-05T12:49:00Z</dcterms:modified>
</cp:coreProperties>
</file>